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1E7338" w14:textId="34A48EC4" w:rsidR="000B3971" w:rsidRPr="00F70703" w:rsidRDefault="004F349A" w:rsidP="007A5CCB">
      <w:pPr>
        <w:spacing w:before="60"/>
        <w:jc w:val="both"/>
        <w:rPr>
          <w:rFonts w:asciiTheme="minorHAnsi" w:hAnsiTheme="minorHAnsi" w:cstheme="minorHAnsi"/>
          <w:color w:val="002060"/>
          <w:sz w:val="24"/>
          <w:szCs w:val="24"/>
          <w:lang w:val="ro-RO"/>
        </w:rPr>
      </w:pPr>
      <w:r w:rsidRPr="00F70703">
        <w:rPr>
          <w:rFonts w:asciiTheme="minorHAnsi" w:hAnsiTheme="minorHAnsi" w:cstheme="minorHAnsi"/>
          <w:b/>
          <w:bCs/>
          <w:color w:val="002060"/>
          <w:sz w:val="24"/>
          <w:szCs w:val="24"/>
          <w:lang w:val="ro-RO"/>
        </w:rPr>
        <w:t xml:space="preserve">Anexa </w:t>
      </w:r>
      <w:r w:rsidR="00431E9D">
        <w:rPr>
          <w:rFonts w:asciiTheme="minorHAnsi" w:hAnsiTheme="minorHAnsi" w:cstheme="minorHAnsi"/>
          <w:b/>
          <w:bCs/>
          <w:color w:val="002060"/>
          <w:sz w:val="24"/>
          <w:szCs w:val="24"/>
          <w:lang w:val="ro-RO"/>
        </w:rPr>
        <w:t xml:space="preserve">nr. </w:t>
      </w:r>
      <w:r w:rsidRPr="00F70703">
        <w:rPr>
          <w:rFonts w:asciiTheme="minorHAnsi" w:hAnsiTheme="minorHAnsi" w:cstheme="minorHAnsi"/>
          <w:b/>
          <w:bCs/>
          <w:color w:val="002060"/>
          <w:sz w:val="24"/>
          <w:szCs w:val="24"/>
          <w:lang w:val="ro-RO"/>
        </w:rPr>
        <w:t>1</w:t>
      </w:r>
      <w:r w:rsidR="0039586E">
        <w:rPr>
          <w:rFonts w:asciiTheme="minorHAnsi" w:hAnsiTheme="minorHAnsi" w:cstheme="minorHAnsi"/>
          <w:b/>
          <w:bCs/>
          <w:color w:val="002060"/>
          <w:sz w:val="24"/>
          <w:szCs w:val="24"/>
          <w:lang w:val="ro-RO"/>
        </w:rPr>
        <w:t>1</w:t>
      </w:r>
      <w:r w:rsidR="007A5CCB" w:rsidRPr="00F70703">
        <w:rPr>
          <w:rFonts w:asciiTheme="minorHAnsi" w:hAnsiTheme="minorHAnsi" w:cstheme="minorHAnsi"/>
          <w:b/>
          <w:bCs/>
          <w:color w:val="002060"/>
          <w:sz w:val="24"/>
          <w:szCs w:val="24"/>
          <w:lang w:val="ro-RO"/>
        </w:rPr>
        <w:t>:</w:t>
      </w:r>
      <w:r w:rsidRPr="00F70703">
        <w:rPr>
          <w:rFonts w:asciiTheme="minorHAnsi" w:hAnsiTheme="minorHAnsi" w:cstheme="minorHAnsi"/>
          <w:b/>
          <w:bCs/>
          <w:color w:val="002060"/>
          <w:sz w:val="24"/>
          <w:szCs w:val="24"/>
          <w:lang w:val="ro-RO"/>
        </w:rPr>
        <w:t xml:space="preserve"> Condi</w:t>
      </w:r>
      <w:r w:rsidR="00F03170" w:rsidRPr="00F70703">
        <w:rPr>
          <w:rFonts w:asciiTheme="minorHAnsi" w:hAnsiTheme="minorHAnsi" w:cstheme="minorHAnsi"/>
          <w:b/>
          <w:bCs/>
          <w:color w:val="002060"/>
          <w:sz w:val="24"/>
          <w:szCs w:val="24"/>
          <w:lang w:val="ro-RO"/>
        </w:rPr>
        <w:t>ț</w:t>
      </w:r>
      <w:r w:rsidRPr="00F70703">
        <w:rPr>
          <w:rFonts w:asciiTheme="minorHAnsi" w:hAnsiTheme="minorHAnsi" w:cstheme="minorHAnsi"/>
          <w:b/>
          <w:bCs/>
          <w:color w:val="002060"/>
          <w:sz w:val="24"/>
          <w:szCs w:val="24"/>
          <w:lang w:val="ro-RO"/>
        </w:rPr>
        <w:t>ii specifice ale contractului de finanțare</w:t>
      </w:r>
      <w:r w:rsidRPr="00F70703">
        <w:rPr>
          <w:rFonts w:asciiTheme="minorHAnsi" w:hAnsiTheme="minorHAnsi" w:cstheme="minorHAnsi"/>
          <w:color w:val="002060"/>
          <w:sz w:val="24"/>
          <w:szCs w:val="24"/>
          <w:lang w:val="ro-RO"/>
        </w:rPr>
        <w:t xml:space="preserve"> </w:t>
      </w:r>
    </w:p>
    <w:p w14:paraId="460018CC" w14:textId="77777777" w:rsidR="00CC50AD" w:rsidRPr="00F70703" w:rsidRDefault="00CC50AD" w:rsidP="007A5CCB">
      <w:pPr>
        <w:spacing w:before="60"/>
        <w:ind w:right="1095"/>
        <w:jc w:val="both"/>
        <w:rPr>
          <w:rFonts w:asciiTheme="minorHAnsi" w:eastAsia="Trebuchet MS" w:hAnsiTheme="minorHAnsi" w:cstheme="minorHAnsi"/>
          <w:b/>
          <w:color w:val="002060"/>
          <w:spacing w:val="-1"/>
          <w:sz w:val="24"/>
          <w:szCs w:val="24"/>
          <w:lang w:val="ro-RO"/>
        </w:rPr>
      </w:pPr>
    </w:p>
    <w:p w14:paraId="2E380C5C" w14:textId="77777777" w:rsidR="000312C6" w:rsidRPr="00F70703" w:rsidRDefault="000312C6" w:rsidP="007A5CCB">
      <w:pPr>
        <w:pStyle w:val="Default"/>
        <w:spacing w:before="60"/>
        <w:jc w:val="both"/>
        <w:rPr>
          <w:rFonts w:asciiTheme="minorHAnsi" w:hAnsiTheme="minorHAnsi" w:cstheme="minorHAnsi"/>
          <w:b/>
          <w:bCs/>
          <w:color w:val="002060"/>
          <w:lang w:val="ro-RO"/>
        </w:rPr>
      </w:pPr>
      <w:r w:rsidRPr="00F70703">
        <w:rPr>
          <w:rFonts w:asciiTheme="minorHAnsi" w:eastAsia="Trebuchet MS" w:hAnsiTheme="minorHAnsi" w:cstheme="minorHAnsi"/>
          <w:b/>
          <w:color w:val="002060"/>
          <w:spacing w:val="-1"/>
          <w:lang w:val="ro-RO"/>
        </w:rPr>
        <w:t xml:space="preserve"> </w:t>
      </w:r>
      <w:r w:rsidRPr="00F70703">
        <w:rPr>
          <w:rFonts w:asciiTheme="minorHAnsi" w:hAnsiTheme="minorHAnsi" w:cstheme="minorHAnsi"/>
          <w:b/>
          <w:bCs/>
          <w:color w:val="002060"/>
          <w:lang w:val="ro-RO"/>
        </w:rPr>
        <w:t xml:space="preserve">Precizările prealabile </w:t>
      </w:r>
    </w:p>
    <w:p w14:paraId="1395346D" w14:textId="77777777" w:rsidR="0057368E" w:rsidRPr="00F70703" w:rsidRDefault="0057368E" w:rsidP="007A5CCB">
      <w:pPr>
        <w:pStyle w:val="Default"/>
        <w:spacing w:before="60"/>
        <w:jc w:val="both"/>
        <w:rPr>
          <w:rFonts w:asciiTheme="minorHAnsi" w:hAnsiTheme="minorHAnsi" w:cstheme="minorHAnsi"/>
          <w:color w:val="002060"/>
          <w:lang w:val="ro-RO"/>
        </w:rPr>
      </w:pPr>
    </w:p>
    <w:p w14:paraId="373EE902" w14:textId="43224590"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(1) Prezentul contract de finanţare stabileşte cadrul juridic general în care se va desfaşura relaţia contractuală dintre AM</w:t>
      </w:r>
      <w:r w:rsidR="00F03170" w:rsidRPr="00F70703">
        <w:rPr>
          <w:rFonts w:asciiTheme="minorHAnsi" w:hAnsiTheme="minorHAnsi" w:cstheme="minorHAnsi"/>
          <w:color w:val="002060"/>
          <w:lang w:val="ro-RO"/>
        </w:rPr>
        <w:t>/OI</w:t>
      </w:r>
      <w:r w:rsidRPr="00F70703">
        <w:rPr>
          <w:rFonts w:asciiTheme="minorHAnsi" w:hAnsiTheme="minorHAnsi" w:cstheme="minorHAnsi"/>
          <w:color w:val="002060"/>
          <w:lang w:val="ro-RO"/>
        </w:rPr>
        <w:t xml:space="preserve"> şi Beneficiar. </w:t>
      </w:r>
    </w:p>
    <w:p w14:paraId="037DC56D" w14:textId="77777777"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 xml:space="preserve">(2) Condițiile generale ale contractului de finanțare sunt completate cu prezentele condiții specifice. </w:t>
      </w:r>
    </w:p>
    <w:p w14:paraId="0B0B95F5" w14:textId="77777777" w:rsidR="000312C6"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 xml:space="preserve">(3) În cazul unor prevederi contradictorii între condițiile generale și condițiile specifice prevalează acestea din urmă. </w:t>
      </w:r>
    </w:p>
    <w:p w14:paraId="4F623E2F" w14:textId="77777777" w:rsidR="00AB13EF" w:rsidRPr="00F70703" w:rsidRDefault="00AB13EF" w:rsidP="007A5CCB">
      <w:pPr>
        <w:spacing w:before="60"/>
        <w:ind w:left="133" w:right="2999"/>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Art. 1 Eligibilitatea cheltuielilor</w:t>
      </w:r>
    </w:p>
    <w:p w14:paraId="6A9869A4" w14:textId="5ED1B743" w:rsidR="000D4FB2" w:rsidRPr="00F70703" w:rsidRDefault="000D4FB2" w:rsidP="000D4FB2">
      <w:pPr>
        <w:rPr>
          <w:rFonts w:asciiTheme="minorHAnsi" w:eastAsia="Trebuchet MS" w:hAnsiTheme="minorHAnsi" w:cstheme="minorHAnsi"/>
          <w:color w:val="002060"/>
          <w:sz w:val="24"/>
          <w:szCs w:val="24"/>
          <w:lang w:val="ro-RO"/>
        </w:rPr>
      </w:pPr>
      <w:r w:rsidRPr="00E936C8">
        <w:rPr>
          <w:rFonts w:asciiTheme="minorHAnsi" w:hAnsiTheme="minorHAnsi" w:cstheme="minorHAnsi"/>
          <w:lang w:val="it-IT"/>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z w:val="24"/>
          <w:szCs w:val="24"/>
          <w:lang w:val="ro-RO"/>
        </w:rPr>
        <w:tab/>
        <w:t>In completarea prevederilor art. 3, alin. (1) – (5)  din Contractul de finanțare – Condiţii Generale, vor fi luate în considerare următoarele prevederi:</w:t>
      </w:r>
    </w:p>
    <w:p w14:paraId="01F6D286" w14:textId="05362B14" w:rsidR="00AB13EF" w:rsidRPr="00F70703" w:rsidRDefault="000D4FB2" w:rsidP="005654AC">
      <w:pPr>
        <w:spacing w:before="60"/>
        <w:ind w:right="26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 xml:space="preserve">a) </w:t>
      </w:r>
      <w:r w:rsidR="00AB13EF" w:rsidRPr="00F70703">
        <w:rPr>
          <w:rFonts w:asciiTheme="minorHAnsi" w:eastAsia="Trebuchet MS" w:hAnsiTheme="minorHAnsi" w:cstheme="minorHAnsi"/>
          <w:color w:val="002060"/>
          <w:spacing w:val="-1"/>
          <w:sz w:val="24"/>
          <w:szCs w:val="24"/>
          <w:lang w:val="ro-RO"/>
        </w:rPr>
        <w:t>Valoare</w:t>
      </w:r>
      <w:r w:rsidR="00AB13EF" w:rsidRPr="00F70703">
        <w:rPr>
          <w:rFonts w:asciiTheme="minorHAnsi" w:eastAsia="Trebuchet MS" w:hAnsiTheme="minorHAnsi" w:cstheme="minorHAnsi"/>
          <w:color w:val="002060"/>
          <w:sz w:val="24"/>
          <w:szCs w:val="24"/>
          <w:lang w:val="ro-RO"/>
        </w:rPr>
        <w:t>a</w:t>
      </w:r>
      <w:r w:rsidR="00AB13EF" w:rsidRPr="00F70703">
        <w:rPr>
          <w:rFonts w:asciiTheme="minorHAnsi" w:eastAsia="Trebuchet MS" w:hAnsiTheme="minorHAnsi" w:cstheme="minorHAnsi"/>
          <w:color w:val="002060"/>
          <w:spacing w:val="40"/>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cheltuielilo</w:t>
      </w:r>
      <w:r w:rsidR="00AB13EF" w:rsidRPr="00F70703">
        <w:rPr>
          <w:rFonts w:asciiTheme="minorHAnsi" w:eastAsia="Trebuchet MS" w:hAnsiTheme="minorHAnsi" w:cstheme="minorHAnsi"/>
          <w:color w:val="002060"/>
          <w:sz w:val="24"/>
          <w:szCs w:val="24"/>
          <w:lang w:val="ro-RO"/>
        </w:rPr>
        <w:t>r</w:t>
      </w:r>
      <w:r w:rsidR="00AB13EF" w:rsidRPr="00F70703">
        <w:rPr>
          <w:rFonts w:asciiTheme="minorHAnsi" w:eastAsia="Trebuchet MS" w:hAnsiTheme="minorHAnsi" w:cstheme="minorHAnsi"/>
          <w:color w:val="002060"/>
          <w:spacing w:val="49"/>
          <w:sz w:val="24"/>
          <w:szCs w:val="24"/>
          <w:lang w:val="ro-RO"/>
        </w:rPr>
        <w:t xml:space="preserve"> </w:t>
      </w:r>
      <w:r w:rsidR="00AB13EF" w:rsidRPr="00F70703">
        <w:rPr>
          <w:rFonts w:asciiTheme="minorHAnsi" w:eastAsia="Trebuchet MS" w:hAnsiTheme="minorHAnsi" w:cstheme="minorHAnsi"/>
          <w:color w:val="002060"/>
          <w:sz w:val="24"/>
          <w:szCs w:val="24"/>
          <w:lang w:val="ro-RO"/>
        </w:rPr>
        <w:t>eligibile</w:t>
      </w:r>
      <w:r w:rsidR="00AB13EF" w:rsidRPr="00F70703">
        <w:rPr>
          <w:rFonts w:asciiTheme="minorHAnsi" w:eastAsia="Trebuchet MS" w:hAnsiTheme="minorHAnsi" w:cstheme="minorHAnsi"/>
          <w:color w:val="002060"/>
          <w:spacing w:val="36"/>
          <w:sz w:val="24"/>
          <w:szCs w:val="24"/>
          <w:lang w:val="ro-RO"/>
        </w:rPr>
        <w:t xml:space="preserve"> </w:t>
      </w:r>
      <w:r w:rsidR="00AB13EF" w:rsidRPr="00F70703">
        <w:rPr>
          <w:rFonts w:asciiTheme="minorHAnsi" w:eastAsia="Trebuchet MS" w:hAnsiTheme="minorHAnsi" w:cstheme="minorHAnsi"/>
          <w:color w:val="002060"/>
          <w:sz w:val="24"/>
          <w:szCs w:val="24"/>
          <w:lang w:val="ro-RO"/>
        </w:rPr>
        <w:t>indirecte</w:t>
      </w:r>
      <w:r w:rsidR="00AB13EF" w:rsidRPr="00F70703">
        <w:rPr>
          <w:rFonts w:asciiTheme="minorHAnsi" w:eastAsia="Trebuchet MS" w:hAnsiTheme="minorHAnsi" w:cstheme="minorHAnsi"/>
          <w:color w:val="002060"/>
          <w:spacing w:val="39"/>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v</w:t>
      </w:r>
      <w:r w:rsidR="00AB13EF" w:rsidRPr="00F70703">
        <w:rPr>
          <w:rFonts w:asciiTheme="minorHAnsi" w:eastAsia="Trebuchet MS" w:hAnsiTheme="minorHAnsi" w:cstheme="minorHAnsi"/>
          <w:color w:val="002060"/>
          <w:sz w:val="24"/>
          <w:szCs w:val="24"/>
          <w:lang w:val="ro-RO"/>
        </w:rPr>
        <w:t>a</w:t>
      </w:r>
      <w:r w:rsidR="00AB13EF" w:rsidRPr="00F70703">
        <w:rPr>
          <w:rFonts w:asciiTheme="minorHAnsi" w:eastAsia="Trebuchet MS" w:hAnsiTheme="minorHAnsi" w:cstheme="minorHAnsi"/>
          <w:color w:val="002060"/>
          <w:spacing w:val="22"/>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f</w:t>
      </w:r>
      <w:r w:rsidR="00AB13EF" w:rsidRPr="00F70703">
        <w:rPr>
          <w:rFonts w:asciiTheme="minorHAnsi" w:eastAsia="Trebuchet MS" w:hAnsiTheme="minorHAnsi" w:cstheme="minorHAnsi"/>
          <w:color w:val="002060"/>
          <w:sz w:val="24"/>
          <w:szCs w:val="24"/>
          <w:lang w:val="ro-RO"/>
        </w:rPr>
        <w:t>i</w:t>
      </w:r>
      <w:r w:rsidR="00AB13EF" w:rsidRPr="00F70703">
        <w:rPr>
          <w:rFonts w:asciiTheme="minorHAnsi" w:eastAsia="Trebuchet MS" w:hAnsiTheme="minorHAnsi" w:cstheme="minorHAnsi"/>
          <w:color w:val="002060"/>
          <w:spacing w:val="20"/>
          <w:sz w:val="24"/>
          <w:szCs w:val="24"/>
          <w:lang w:val="ro-RO"/>
        </w:rPr>
        <w:t xml:space="preserve"> </w:t>
      </w:r>
      <w:r w:rsidR="00AB13EF" w:rsidRPr="00F70703">
        <w:rPr>
          <w:rFonts w:asciiTheme="minorHAnsi" w:eastAsia="Trebuchet MS" w:hAnsiTheme="minorHAnsi" w:cstheme="minorHAnsi"/>
          <w:color w:val="002060"/>
          <w:sz w:val="24"/>
          <w:szCs w:val="24"/>
          <w:lang w:val="ro-RO"/>
        </w:rPr>
        <w:t>stabilită</w:t>
      </w:r>
      <w:r w:rsidR="00AB13EF" w:rsidRPr="00F70703">
        <w:rPr>
          <w:rFonts w:asciiTheme="minorHAnsi" w:eastAsia="Trebuchet MS" w:hAnsiTheme="minorHAnsi" w:cstheme="minorHAnsi"/>
          <w:color w:val="002060"/>
          <w:spacing w:val="38"/>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confor</w:t>
      </w:r>
      <w:r w:rsidR="00AB13EF" w:rsidRPr="00F70703">
        <w:rPr>
          <w:rFonts w:asciiTheme="minorHAnsi" w:eastAsia="Trebuchet MS" w:hAnsiTheme="minorHAnsi" w:cstheme="minorHAnsi"/>
          <w:color w:val="002060"/>
          <w:sz w:val="24"/>
          <w:szCs w:val="24"/>
          <w:lang w:val="ro-RO"/>
        </w:rPr>
        <w:t>m</w:t>
      </w:r>
      <w:r w:rsidR="00AB13EF" w:rsidRPr="00F70703">
        <w:rPr>
          <w:rFonts w:asciiTheme="minorHAnsi" w:eastAsia="Trebuchet MS" w:hAnsiTheme="minorHAnsi" w:cstheme="minorHAnsi"/>
          <w:color w:val="002060"/>
          <w:spacing w:val="37"/>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prevederilo</w:t>
      </w:r>
      <w:r w:rsidR="00AB13EF" w:rsidRPr="00F70703">
        <w:rPr>
          <w:rFonts w:asciiTheme="minorHAnsi" w:eastAsia="Trebuchet MS" w:hAnsiTheme="minorHAnsi" w:cstheme="minorHAnsi"/>
          <w:color w:val="002060"/>
          <w:sz w:val="24"/>
          <w:szCs w:val="24"/>
          <w:lang w:val="ro-RO"/>
        </w:rPr>
        <w:t>r</w:t>
      </w:r>
      <w:r w:rsidR="00AB13EF" w:rsidRPr="00F70703">
        <w:rPr>
          <w:rFonts w:asciiTheme="minorHAnsi" w:eastAsia="Trebuchet MS" w:hAnsiTheme="minorHAnsi" w:cstheme="minorHAnsi"/>
          <w:color w:val="002060"/>
          <w:spacing w:val="49"/>
          <w:sz w:val="24"/>
          <w:szCs w:val="24"/>
          <w:lang w:val="ro-RO"/>
        </w:rPr>
        <w:t xml:space="preserve"> </w:t>
      </w:r>
      <w:r w:rsidR="00AB13EF" w:rsidRPr="00F70703">
        <w:rPr>
          <w:rFonts w:asciiTheme="minorHAnsi" w:eastAsia="Trebuchet MS" w:hAnsiTheme="minorHAnsi" w:cstheme="minorHAnsi"/>
          <w:color w:val="002060"/>
          <w:sz w:val="24"/>
          <w:szCs w:val="24"/>
          <w:lang w:val="ro-RO"/>
        </w:rPr>
        <w:t>din</w:t>
      </w:r>
      <w:r w:rsidR="00AB13EF" w:rsidRPr="00F70703">
        <w:rPr>
          <w:rFonts w:asciiTheme="minorHAnsi" w:eastAsia="Trebuchet MS" w:hAnsiTheme="minorHAnsi" w:cstheme="minorHAnsi"/>
          <w:color w:val="002060"/>
          <w:spacing w:val="25"/>
          <w:sz w:val="24"/>
          <w:szCs w:val="24"/>
          <w:lang w:val="ro-RO"/>
        </w:rPr>
        <w:t xml:space="preserve"> </w:t>
      </w:r>
      <w:r w:rsidR="00AB13EF" w:rsidRPr="00F70703">
        <w:rPr>
          <w:rFonts w:asciiTheme="minorHAnsi" w:eastAsia="Trebuchet MS" w:hAnsiTheme="minorHAnsi" w:cstheme="minorHAnsi"/>
          <w:i/>
          <w:color w:val="002060"/>
          <w:w w:val="103"/>
          <w:sz w:val="24"/>
          <w:szCs w:val="24"/>
          <w:lang w:val="ro-RO"/>
        </w:rPr>
        <w:t>Ghidul</w:t>
      </w:r>
      <w:r w:rsidR="00AB13EF" w:rsidRPr="00F70703">
        <w:rPr>
          <w:rFonts w:asciiTheme="minorHAnsi" w:eastAsia="Trebuchet MS" w:hAnsiTheme="minorHAnsi" w:cstheme="minorHAnsi"/>
          <w:color w:val="002060"/>
          <w:sz w:val="24"/>
          <w:szCs w:val="24"/>
          <w:lang w:val="ro-RO"/>
        </w:rPr>
        <w:t xml:space="preserve"> </w:t>
      </w:r>
      <w:r w:rsidR="00AB13EF" w:rsidRPr="00F70703">
        <w:rPr>
          <w:rFonts w:asciiTheme="minorHAnsi" w:eastAsia="Trebuchet MS" w:hAnsiTheme="minorHAnsi" w:cstheme="minorHAnsi"/>
          <w:i/>
          <w:color w:val="002060"/>
          <w:position w:val="-1"/>
          <w:sz w:val="24"/>
          <w:szCs w:val="24"/>
          <w:lang w:val="ro-RO"/>
        </w:rPr>
        <w:t>Solicitantului</w:t>
      </w:r>
      <w:r w:rsidR="00AB13EF" w:rsidRPr="00F70703">
        <w:rPr>
          <w:rFonts w:asciiTheme="minorHAnsi" w:eastAsia="Trebuchet MS" w:hAnsiTheme="minorHAnsi" w:cstheme="minorHAnsi"/>
          <w:i/>
          <w:color w:val="002060"/>
          <w:spacing w:val="39"/>
          <w:position w:val="-1"/>
          <w:sz w:val="24"/>
          <w:szCs w:val="24"/>
          <w:lang w:val="ro-RO"/>
        </w:rPr>
        <w:t xml:space="preserve"> </w:t>
      </w:r>
      <w:r w:rsidR="00AB13EF" w:rsidRPr="00F70703">
        <w:rPr>
          <w:rFonts w:asciiTheme="minorHAnsi" w:eastAsia="Trebuchet MS" w:hAnsiTheme="minorHAnsi" w:cstheme="minorHAnsi"/>
          <w:color w:val="002060"/>
          <w:position w:val="-1"/>
          <w:sz w:val="24"/>
          <w:szCs w:val="24"/>
          <w:lang w:val="ro-RO"/>
        </w:rPr>
        <w:t>aplicabil,</w:t>
      </w:r>
      <w:r w:rsidR="00AB13EF" w:rsidRPr="00F70703">
        <w:rPr>
          <w:rFonts w:asciiTheme="minorHAnsi" w:eastAsia="Trebuchet MS" w:hAnsiTheme="minorHAnsi" w:cstheme="minorHAnsi"/>
          <w:color w:val="002060"/>
          <w:spacing w:val="27"/>
          <w:position w:val="-1"/>
          <w:sz w:val="24"/>
          <w:szCs w:val="24"/>
          <w:lang w:val="ro-RO"/>
        </w:rPr>
        <w:t xml:space="preserve"> </w:t>
      </w:r>
      <w:r w:rsidR="00AB13EF" w:rsidRPr="00F70703">
        <w:rPr>
          <w:rFonts w:asciiTheme="minorHAnsi" w:eastAsia="Trebuchet MS" w:hAnsiTheme="minorHAnsi" w:cstheme="minorHAnsi"/>
          <w:color w:val="002060"/>
          <w:position w:val="-1"/>
          <w:sz w:val="24"/>
          <w:szCs w:val="24"/>
          <w:lang w:val="ro-RO"/>
        </w:rPr>
        <w:t>respectiv</w:t>
      </w:r>
      <w:r w:rsidR="00AB13EF" w:rsidRPr="00F70703">
        <w:rPr>
          <w:rFonts w:asciiTheme="minorHAnsi" w:eastAsia="Trebuchet MS" w:hAnsiTheme="minorHAnsi" w:cstheme="minorHAnsi"/>
          <w:color w:val="002060"/>
          <w:spacing w:val="27"/>
          <w:position w:val="-1"/>
          <w:sz w:val="24"/>
          <w:szCs w:val="24"/>
          <w:lang w:val="ro-RO"/>
        </w:rPr>
        <w:t xml:space="preserve"> </w:t>
      </w:r>
      <w:r w:rsidR="00AB13EF" w:rsidRPr="00F70703">
        <w:rPr>
          <w:rFonts w:asciiTheme="minorHAnsi" w:eastAsia="Trebuchet MS" w:hAnsiTheme="minorHAnsi" w:cstheme="minorHAnsi"/>
          <w:color w:val="002060"/>
          <w:sz w:val="24"/>
          <w:szCs w:val="24"/>
          <w:lang w:val="ro-RO"/>
        </w:rPr>
        <w:t>ca</w:t>
      </w:r>
      <w:r w:rsidR="00AB13EF" w:rsidRPr="00F70703">
        <w:rPr>
          <w:rFonts w:asciiTheme="minorHAnsi" w:eastAsia="Trebuchet MS" w:hAnsiTheme="minorHAnsi" w:cstheme="minorHAnsi"/>
          <w:color w:val="002060"/>
          <w:spacing w:val="20"/>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rat</w:t>
      </w:r>
      <w:r w:rsidR="00AB13EF" w:rsidRPr="00F70703">
        <w:rPr>
          <w:rFonts w:asciiTheme="minorHAnsi" w:eastAsia="Trebuchet MS" w:hAnsiTheme="minorHAnsi" w:cstheme="minorHAnsi"/>
          <w:color w:val="002060"/>
          <w:sz w:val="24"/>
          <w:szCs w:val="24"/>
          <w:lang w:val="ro-RO"/>
        </w:rPr>
        <w:t>ă</w:t>
      </w:r>
      <w:r w:rsidR="00AB13EF" w:rsidRPr="00F70703">
        <w:rPr>
          <w:rFonts w:asciiTheme="minorHAnsi" w:eastAsia="Trebuchet MS" w:hAnsiTheme="minorHAnsi" w:cstheme="minorHAnsi"/>
          <w:color w:val="002060"/>
          <w:spacing w:val="24"/>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forfetar</w:t>
      </w:r>
      <w:r w:rsidR="00AB13EF" w:rsidRPr="00F70703">
        <w:rPr>
          <w:rFonts w:asciiTheme="minorHAnsi" w:eastAsia="Trebuchet MS" w:hAnsiTheme="minorHAnsi" w:cstheme="minorHAnsi"/>
          <w:color w:val="002060"/>
          <w:sz w:val="24"/>
          <w:szCs w:val="24"/>
          <w:lang w:val="ro-RO"/>
        </w:rPr>
        <w:t>ă</w:t>
      </w:r>
      <w:r w:rsidR="00AB13EF" w:rsidRPr="00F70703">
        <w:rPr>
          <w:rFonts w:asciiTheme="minorHAnsi" w:eastAsia="Trebuchet MS" w:hAnsiTheme="minorHAnsi" w:cstheme="minorHAnsi"/>
          <w:color w:val="002060"/>
          <w:spacing w:val="37"/>
          <w:sz w:val="24"/>
          <w:szCs w:val="24"/>
          <w:lang w:val="ro-RO"/>
        </w:rPr>
        <w:t xml:space="preserve"> </w:t>
      </w:r>
      <w:r w:rsidR="00C074A7" w:rsidRPr="00F70703">
        <w:rPr>
          <w:rFonts w:asciiTheme="minorHAnsi" w:eastAsia="Trebuchet MS" w:hAnsiTheme="minorHAnsi" w:cstheme="minorHAnsi"/>
          <w:color w:val="002060"/>
          <w:sz w:val="24"/>
          <w:szCs w:val="24"/>
          <w:lang w:val="ro-RO"/>
        </w:rPr>
        <w:t xml:space="preserve">de </w:t>
      </w:r>
      <w:r w:rsidR="000973EE">
        <w:rPr>
          <w:rFonts w:asciiTheme="minorHAnsi" w:eastAsia="Trebuchet MS" w:hAnsiTheme="minorHAnsi" w:cstheme="minorHAnsi"/>
          <w:color w:val="002060"/>
          <w:sz w:val="24"/>
          <w:szCs w:val="24"/>
          <w:lang w:val="ro-RO"/>
        </w:rPr>
        <w:t>7</w:t>
      </w:r>
      <w:r w:rsidR="00C074A7" w:rsidRPr="00F70703">
        <w:rPr>
          <w:rFonts w:asciiTheme="minorHAnsi" w:eastAsia="Trebuchet MS" w:hAnsiTheme="minorHAnsi" w:cstheme="minorHAnsi"/>
          <w:color w:val="002060"/>
          <w:sz w:val="24"/>
          <w:szCs w:val="24"/>
          <w:lang w:val="ro-RO"/>
        </w:rPr>
        <w:t>% din valoarea totală a cheltuielilor eligibile directe</w:t>
      </w:r>
      <w:r w:rsidR="00365C43" w:rsidRPr="00F70703">
        <w:rPr>
          <w:rFonts w:asciiTheme="minorHAnsi" w:eastAsia="Trebuchet MS" w:hAnsiTheme="minorHAnsi" w:cstheme="minorHAnsi"/>
          <w:color w:val="002060"/>
          <w:sz w:val="24"/>
          <w:szCs w:val="24"/>
          <w:lang w:val="ro-RO"/>
        </w:rPr>
        <w:t>;</w:t>
      </w:r>
      <w:r w:rsidR="00C074A7" w:rsidRPr="00F70703">
        <w:rPr>
          <w:rFonts w:asciiTheme="minorHAnsi" w:eastAsia="Trebuchet MS" w:hAnsiTheme="minorHAnsi" w:cstheme="minorHAnsi"/>
          <w:color w:val="002060"/>
          <w:sz w:val="24"/>
          <w:szCs w:val="24"/>
          <w:lang w:val="ro-RO"/>
        </w:rPr>
        <w:t xml:space="preserve"> </w:t>
      </w:r>
    </w:p>
    <w:p w14:paraId="749D67C7" w14:textId="09EC5F33" w:rsidR="00680F22" w:rsidRPr="00F70703" w:rsidRDefault="000D4FB2" w:rsidP="005654AC">
      <w:pPr>
        <w:spacing w:before="60"/>
        <w:ind w:right="26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b) </w:t>
      </w:r>
      <w:r w:rsidR="00680F22" w:rsidRPr="00F70703">
        <w:rPr>
          <w:rFonts w:asciiTheme="minorHAnsi" w:eastAsia="Trebuchet MS" w:hAnsiTheme="minorHAnsi" w:cstheme="minorHAnsi"/>
          <w:color w:val="002060"/>
          <w:spacing w:val="-1"/>
          <w:sz w:val="24"/>
          <w:szCs w:val="24"/>
          <w:lang w:val="ro-RO"/>
        </w:rPr>
        <w:t xml:space="preserve">Bugetul alocat </w:t>
      </w:r>
      <w:r w:rsidR="005F401B" w:rsidRPr="00F70703">
        <w:rPr>
          <w:rFonts w:asciiTheme="minorHAnsi" w:eastAsia="Trebuchet MS" w:hAnsiTheme="minorHAnsi" w:cstheme="minorHAnsi"/>
          <w:color w:val="002060"/>
          <w:spacing w:val="-1"/>
          <w:sz w:val="24"/>
          <w:szCs w:val="24"/>
          <w:lang w:val="ro-RO"/>
        </w:rPr>
        <w:t>activității sau</w:t>
      </w:r>
      <w:r w:rsidR="00680F22" w:rsidRPr="00F70703">
        <w:rPr>
          <w:rFonts w:asciiTheme="minorHAnsi" w:eastAsia="Trebuchet MS" w:hAnsiTheme="minorHAnsi" w:cstheme="minorHAnsi"/>
          <w:color w:val="002060"/>
          <w:spacing w:val="-1"/>
          <w:sz w:val="24"/>
          <w:szCs w:val="24"/>
          <w:lang w:val="ro-RO"/>
        </w:rPr>
        <w:t xml:space="preserve"> pachetului de activități de baza reprezintă minimum 50% din bugetul eligibil al proiectului, în corelare cu prevederile Ghidului Solicitantului </w:t>
      </w:r>
      <w:r w:rsidR="000F132E" w:rsidRPr="00F70703">
        <w:rPr>
          <w:rFonts w:asciiTheme="minorHAnsi" w:eastAsia="Trebuchet MS" w:hAnsiTheme="minorHAnsi" w:cstheme="minorHAnsi"/>
          <w:color w:val="002060"/>
          <w:spacing w:val="-1"/>
          <w:sz w:val="24"/>
          <w:szCs w:val="24"/>
          <w:lang w:val="ro-RO"/>
        </w:rPr>
        <w:t>aplicabil</w:t>
      </w:r>
      <w:r w:rsidR="00744896" w:rsidRPr="00F70703">
        <w:rPr>
          <w:rFonts w:asciiTheme="minorHAnsi" w:eastAsia="Trebuchet MS" w:hAnsiTheme="minorHAnsi" w:cstheme="minorHAnsi"/>
          <w:color w:val="002060"/>
          <w:spacing w:val="-1"/>
          <w:sz w:val="24"/>
          <w:szCs w:val="24"/>
          <w:lang w:val="ro-RO"/>
        </w:rPr>
        <w:t>;</w:t>
      </w:r>
    </w:p>
    <w:p w14:paraId="412DD042" w14:textId="3DB76E94" w:rsidR="000B3971" w:rsidRDefault="00AB13EF" w:rsidP="007A5CCB">
      <w:pPr>
        <w:spacing w:before="60"/>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001C0D89" w:rsidRPr="00F70703">
        <w:rPr>
          <w:rFonts w:asciiTheme="minorHAnsi" w:eastAsia="Trebuchet MS" w:hAnsiTheme="minorHAnsi" w:cstheme="minorHAnsi"/>
          <w:color w:val="002060"/>
          <w:spacing w:val="1"/>
          <w:sz w:val="24"/>
          <w:szCs w:val="24"/>
          <w:lang w:val="ro-RO"/>
        </w:rPr>
        <w:t>2</w:t>
      </w:r>
      <w:r w:rsidR="00A3286C" w:rsidRPr="00F70703">
        <w:rPr>
          <w:rFonts w:asciiTheme="minorHAnsi" w:eastAsia="Trebuchet MS" w:hAnsiTheme="minorHAnsi" w:cstheme="minorHAnsi"/>
          <w:color w:val="002060"/>
          <w:spacing w:val="1"/>
          <w:sz w:val="24"/>
          <w:szCs w:val="24"/>
          <w:lang w:val="ro-RO"/>
        </w:rPr>
        <w:t>)</w:t>
      </w:r>
      <w:r w:rsidR="00F70703"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validării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solicita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verifica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toate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necesare,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 precum</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şi </w:t>
      </w:r>
      <w:r w:rsidR="001F2174" w:rsidRPr="00F70703">
        <w:rPr>
          <w:rFonts w:asciiTheme="minorHAnsi" w:eastAsia="Trebuchet MS" w:hAnsiTheme="minorHAnsi" w:cstheme="minorHAnsi"/>
          <w:color w:val="002060"/>
          <w:spacing w:val="-2"/>
          <w:w w:val="103"/>
          <w:sz w:val="24"/>
          <w:szCs w:val="24"/>
          <w:lang w:val="ro-RO"/>
        </w:rPr>
        <w:t xml:space="preserve">indicatorilor de etapă și </w:t>
      </w:r>
      <w:r w:rsidR="00A7483D" w:rsidRPr="00F70703">
        <w:rPr>
          <w:rFonts w:asciiTheme="minorHAnsi" w:eastAsia="Trebuchet MS" w:hAnsiTheme="minorHAnsi" w:cstheme="minorHAnsi"/>
          <w:color w:val="002060"/>
          <w:spacing w:val="-4"/>
          <w:sz w:val="24"/>
          <w:szCs w:val="24"/>
          <w:lang w:val="ro-RO"/>
        </w:rPr>
        <w:t>r</w:t>
      </w:r>
      <w:r w:rsidR="00A7483D" w:rsidRPr="00F70703">
        <w:rPr>
          <w:rFonts w:asciiTheme="minorHAnsi" w:eastAsia="Trebuchet MS" w:hAnsiTheme="minorHAnsi" w:cstheme="minorHAnsi"/>
          <w:color w:val="002060"/>
          <w:spacing w:val="1"/>
          <w:sz w:val="24"/>
          <w:szCs w:val="24"/>
          <w:lang w:val="ro-RO"/>
        </w:rPr>
        <w:t>a</w:t>
      </w:r>
      <w:r w:rsidR="00A7483D" w:rsidRPr="00F70703">
        <w:rPr>
          <w:rFonts w:asciiTheme="minorHAnsi" w:eastAsia="Trebuchet MS" w:hAnsiTheme="minorHAnsi" w:cstheme="minorHAnsi"/>
          <w:color w:val="002060"/>
          <w:spacing w:val="-1"/>
          <w:sz w:val="24"/>
          <w:szCs w:val="24"/>
          <w:lang w:val="ro-RO"/>
        </w:rPr>
        <w:t>poartel</w:t>
      </w:r>
      <w:r w:rsidR="00A7483D" w:rsidRPr="00F70703">
        <w:rPr>
          <w:rFonts w:asciiTheme="minorHAnsi" w:eastAsia="Trebuchet MS" w:hAnsiTheme="minorHAnsi" w:cstheme="minorHAnsi"/>
          <w:color w:val="002060"/>
          <w:sz w:val="24"/>
          <w:szCs w:val="24"/>
          <w:lang w:val="ro-RO"/>
        </w:rPr>
        <w:t>or</w:t>
      </w:r>
      <w:r w:rsidR="00A7483D" w:rsidRPr="00F70703">
        <w:rPr>
          <w:rFonts w:asciiTheme="minorHAnsi" w:eastAsia="Trebuchet MS" w:hAnsiTheme="minorHAnsi" w:cstheme="minorHAnsi"/>
          <w:color w:val="002060"/>
          <w:spacing w:val="37"/>
          <w:sz w:val="24"/>
          <w:szCs w:val="24"/>
          <w:lang w:val="ro-RO"/>
        </w:rPr>
        <w:t xml:space="preserve"> </w:t>
      </w:r>
      <w:r w:rsidR="00D3357D" w:rsidRPr="00F70703">
        <w:rPr>
          <w:rFonts w:asciiTheme="minorHAnsi" w:eastAsia="Trebuchet MS" w:hAnsiTheme="minorHAnsi" w:cstheme="minorHAnsi"/>
          <w:color w:val="002060"/>
          <w:sz w:val="24"/>
          <w:szCs w:val="24"/>
          <w:lang w:val="ro-RO"/>
        </w:rPr>
        <w:t xml:space="preserve">de progres </w:t>
      </w:r>
      <w:r w:rsidRPr="00F70703">
        <w:rPr>
          <w:rFonts w:asciiTheme="minorHAnsi" w:eastAsia="Trebuchet MS" w:hAnsiTheme="minorHAnsi" w:cstheme="minorHAnsi"/>
          <w:color w:val="002060"/>
          <w:spacing w:val="-1"/>
          <w:sz w:val="24"/>
          <w:szCs w:val="24"/>
          <w:lang w:val="ro-RO"/>
        </w:rPr>
        <w:t>transmis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Beneficiar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supor</w:t>
      </w:r>
      <w:r w:rsidRPr="00F70703">
        <w:rPr>
          <w:rFonts w:asciiTheme="minorHAnsi" w:eastAsia="Trebuchet MS" w:hAnsiTheme="minorHAnsi" w:cstheme="minorHAnsi"/>
          <w:color w:val="002060"/>
          <w:sz w:val="24"/>
          <w:szCs w:val="24"/>
          <w:lang w:val="ro-RO"/>
        </w:rPr>
        <w:t>t justificative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declarat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vo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fi </w:t>
      </w:r>
      <w:r w:rsidRPr="00F70703">
        <w:rPr>
          <w:rFonts w:asciiTheme="minorHAnsi" w:eastAsia="Trebuchet MS" w:hAnsiTheme="minorHAnsi" w:cstheme="minorHAnsi"/>
          <w:color w:val="002060"/>
          <w:spacing w:val="-1"/>
          <w:sz w:val="24"/>
          <w:szCs w:val="24"/>
          <w:lang w:val="ro-RO"/>
        </w:rPr>
        <w:t>prezentat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solicitarea</w:t>
      </w:r>
      <w:r w:rsidRPr="00F70703">
        <w:rPr>
          <w:rFonts w:asciiTheme="minorHAnsi" w:eastAsia="Trebuchet MS" w:hAnsiTheme="minorHAnsi" w:cstheme="minorHAnsi"/>
          <w:color w:val="002060"/>
          <w:spacing w:val="21"/>
          <w:sz w:val="24"/>
          <w:szCs w:val="24"/>
          <w:lang w:val="ro-RO"/>
        </w:rPr>
        <w:t xml:space="preserve"> 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subsecvente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emis</w:t>
      </w:r>
      <w:r w:rsidRPr="00F70703">
        <w:rPr>
          <w:rFonts w:asciiTheme="minorHAnsi" w:eastAsia="Trebuchet MS" w:hAnsiTheme="minorHAnsi" w:cstheme="minorHAnsi"/>
          <w:color w:val="002060"/>
          <w:sz w:val="24"/>
          <w:szCs w:val="24"/>
          <w:lang w:val="ro-RO"/>
        </w:rPr>
        <w:t>e 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implementării </w:t>
      </w:r>
      <w:r w:rsidRPr="00F70703">
        <w:rPr>
          <w:rFonts w:asciiTheme="minorHAnsi" w:eastAsia="Trebuchet MS" w:hAnsiTheme="minorHAnsi" w:cstheme="minorHAnsi"/>
          <w:color w:val="002060"/>
          <w:spacing w:val="-2"/>
          <w:w w:val="103"/>
          <w:sz w:val="24"/>
          <w:szCs w:val="24"/>
          <w:lang w:val="ro-RO"/>
        </w:rPr>
        <w:t>pro</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ectului.</w:t>
      </w:r>
    </w:p>
    <w:p w14:paraId="3C66E9C3" w14:textId="14907509" w:rsidR="0061457D" w:rsidRPr="00F70703" w:rsidRDefault="0061457D" w:rsidP="007A5CCB">
      <w:pPr>
        <w:spacing w:before="60"/>
        <w:jc w:val="both"/>
        <w:rPr>
          <w:rFonts w:asciiTheme="minorHAnsi" w:eastAsia="Trebuchet MS" w:hAnsiTheme="minorHAnsi" w:cstheme="minorHAnsi"/>
          <w:color w:val="002060"/>
          <w:w w:val="103"/>
          <w:sz w:val="24"/>
          <w:szCs w:val="24"/>
          <w:lang w:val="ro-RO"/>
        </w:rPr>
      </w:pPr>
      <w:r w:rsidRPr="0061457D">
        <w:rPr>
          <w:rFonts w:asciiTheme="minorHAnsi" w:eastAsia="Trebuchet MS" w:hAnsiTheme="minorHAnsi" w:cstheme="minorHAnsi"/>
          <w:color w:val="002060"/>
          <w:w w:val="103"/>
          <w:sz w:val="24"/>
          <w:szCs w:val="24"/>
          <w:lang w:val="ro-RO"/>
        </w:rPr>
        <w:t>(3)</w:t>
      </w:r>
      <w:r w:rsidRPr="0061457D">
        <w:rPr>
          <w:rFonts w:asciiTheme="minorHAnsi" w:eastAsia="Trebuchet MS" w:hAnsiTheme="minorHAnsi" w:cstheme="minorHAnsi"/>
          <w:color w:val="002060"/>
          <w:w w:val="103"/>
          <w:sz w:val="24"/>
          <w:szCs w:val="24"/>
          <w:lang w:val="ro-RO"/>
        </w:rPr>
        <w:tab/>
        <w:t>În cazul în care la finalul perioadei de implementare a proiectului indicatorii prevăzuți în Planul de monitorizare, anexă la contractul de finanțare, nu sunt îndepliniți/realizați în totalitate,  AM/OI  responsabil  va diminua corespunzător  finanțarea  acordată inițial, prevăzută în  contractul  de  finanțare – condiții generale  la  art. 3.  Diminuarea finanțării acordate în funcție de gradul de realizare a indicatorilor se va realiza în conformitate cu metodologia stabilită la nivelul AM.</w:t>
      </w:r>
    </w:p>
    <w:p w14:paraId="64663E58" w14:textId="0BA21DB1" w:rsidR="00A10484" w:rsidRPr="00F70703" w:rsidRDefault="00A10484" w:rsidP="00AF44BE">
      <w:pPr>
        <w:spacing w:before="60"/>
        <w:ind w:right="2999"/>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 xml:space="preserve">Art. </w:t>
      </w:r>
      <w:r w:rsidR="00C7786A" w:rsidRPr="00F70703">
        <w:rPr>
          <w:rFonts w:asciiTheme="minorHAnsi" w:eastAsia="Trebuchet MS" w:hAnsiTheme="minorHAnsi" w:cstheme="minorHAnsi"/>
          <w:b/>
          <w:bCs/>
          <w:color w:val="002060"/>
          <w:sz w:val="24"/>
          <w:szCs w:val="24"/>
          <w:lang w:val="ro-RO"/>
        </w:rPr>
        <w:t>2</w:t>
      </w:r>
      <w:r w:rsidRPr="00F70703">
        <w:rPr>
          <w:rFonts w:asciiTheme="minorHAnsi" w:eastAsia="Trebuchet MS" w:hAnsiTheme="minorHAnsi" w:cstheme="minorHAnsi"/>
          <w:b/>
          <w:bCs/>
          <w:color w:val="002060"/>
          <w:sz w:val="24"/>
          <w:szCs w:val="24"/>
          <w:lang w:val="ro-RO"/>
        </w:rPr>
        <w:t xml:space="preserve"> Rambursarea / plata cheltuielilor</w:t>
      </w:r>
    </w:p>
    <w:p w14:paraId="221FEC42" w14:textId="77777777" w:rsidR="00F70703" w:rsidRPr="00F70703" w:rsidRDefault="005642C9" w:rsidP="0010301F">
      <w:pPr>
        <w:spacing w:before="60"/>
        <w:ind w:right="26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ab/>
      </w:r>
      <w:r w:rsidR="0010301F" w:rsidRPr="00F70703">
        <w:rPr>
          <w:rFonts w:asciiTheme="minorHAnsi" w:eastAsia="Trebuchet MS" w:hAnsiTheme="minorHAnsi" w:cstheme="minorHAnsi"/>
          <w:color w:val="002060"/>
          <w:sz w:val="24"/>
          <w:szCs w:val="24"/>
          <w:lang w:val="ro-RO"/>
        </w:rPr>
        <w:t>In completarea prevederilor a</w:t>
      </w:r>
      <w:r w:rsidRPr="00F70703">
        <w:rPr>
          <w:rFonts w:asciiTheme="minorHAnsi" w:eastAsia="Trebuchet MS" w:hAnsiTheme="minorHAnsi" w:cstheme="minorHAnsi"/>
          <w:color w:val="002060"/>
          <w:sz w:val="24"/>
          <w:szCs w:val="24"/>
          <w:lang w:val="ro-RO"/>
        </w:rPr>
        <w:t xml:space="preserve">rt. 5 si 6 din Contractul de finanțare </w:t>
      </w:r>
      <w:r w:rsidR="008D66FC" w:rsidRPr="00F70703">
        <w:rPr>
          <w:rFonts w:asciiTheme="minorHAnsi" w:eastAsia="Trebuchet MS" w:hAnsiTheme="minorHAnsi" w:cstheme="minorHAnsi"/>
          <w:color w:val="002060"/>
          <w:sz w:val="24"/>
          <w:szCs w:val="24"/>
          <w:lang w:val="ro-RO"/>
        </w:rPr>
        <w:t xml:space="preserve">– condiții generale </w:t>
      </w:r>
      <w:r w:rsidR="0010301F" w:rsidRPr="00F70703">
        <w:rPr>
          <w:rFonts w:asciiTheme="minorHAnsi" w:eastAsia="Trebuchet MS" w:hAnsiTheme="minorHAnsi" w:cstheme="minorHAnsi"/>
          <w:color w:val="002060"/>
          <w:sz w:val="24"/>
          <w:szCs w:val="24"/>
          <w:lang w:val="ro-RO"/>
        </w:rPr>
        <w:t>vor fi luate în considerare următoarele prevederi:</w:t>
      </w:r>
    </w:p>
    <w:p w14:paraId="4172A5B0" w14:textId="78DBC4F5" w:rsidR="00A10484" w:rsidRPr="00F70703" w:rsidRDefault="0010301F" w:rsidP="0010301F">
      <w:pPr>
        <w:spacing w:before="60"/>
        <w:ind w:right="265"/>
        <w:jc w:val="both"/>
        <w:rPr>
          <w:rFonts w:asciiTheme="minorHAnsi" w:eastAsia="Trebuchet MS" w:hAnsiTheme="minorHAnsi" w:cstheme="minorHAnsi"/>
          <w:b/>
          <w:bCs/>
          <w:color w:val="002060"/>
          <w:sz w:val="24"/>
          <w:szCs w:val="24"/>
          <w:lang w:val="ro-RO"/>
        </w:rPr>
      </w:pPr>
      <w:r w:rsidRPr="00F70703" w:rsidDel="0010301F">
        <w:rPr>
          <w:rFonts w:asciiTheme="minorHAnsi" w:eastAsia="Trebuchet MS" w:hAnsiTheme="minorHAnsi" w:cstheme="minorHAnsi"/>
          <w:color w:val="002060"/>
          <w:sz w:val="24"/>
          <w:szCs w:val="24"/>
          <w:lang w:val="ro-RO"/>
        </w:rPr>
        <w:t xml:space="preserve"> </w:t>
      </w:r>
      <w:r w:rsidR="00A10484" w:rsidRPr="00F70703">
        <w:rPr>
          <w:rFonts w:asciiTheme="minorHAnsi" w:eastAsia="Trebuchet MS" w:hAnsiTheme="minorHAnsi" w:cstheme="minorHAnsi"/>
          <w:b/>
          <w:bCs/>
          <w:color w:val="002060"/>
          <w:sz w:val="24"/>
          <w:szCs w:val="24"/>
          <w:lang w:val="ro-RO"/>
        </w:rPr>
        <w:t>(a)</w:t>
      </w:r>
      <w:r w:rsidR="0080739A" w:rsidRPr="00F70703">
        <w:rPr>
          <w:rFonts w:asciiTheme="minorHAnsi" w:eastAsia="Trebuchet MS" w:hAnsiTheme="minorHAnsi" w:cstheme="minorHAnsi"/>
          <w:b/>
          <w:bCs/>
          <w:color w:val="002060"/>
          <w:sz w:val="24"/>
          <w:szCs w:val="24"/>
          <w:lang w:val="ro-RO"/>
        </w:rPr>
        <w:t xml:space="preserve"> </w:t>
      </w:r>
      <w:r w:rsidR="00A10484" w:rsidRPr="00F70703">
        <w:rPr>
          <w:rFonts w:asciiTheme="minorHAnsi" w:eastAsia="Trebuchet MS" w:hAnsiTheme="minorHAnsi" w:cstheme="minorHAnsi"/>
          <w:b/>
          <w:bCs/>
          <w:color w:val="002060"/>
          <w:sz w:val="24"/>
          <w:szCs w:val="24"/>
          <w:lang w:val="ro-RO"/>
        </w:rPr>
        <w:t>Acordarea și recuperarea prefinanțării, dacă este cazul</w:t>
      </w:r>
    </w:p>
    <w:p w14:paraId="6F6A9BEA" w14:textId="77777777" w:rsidR="004014CB" w:rsidRPr="006060FB" w:rsidRDefault="004014CB" w:rsidP="004014CB">
      <w:pPr>
        <w:pStyle w:val="ListParagraph"/>
        <w:numPr>
          <w:ilvl w:val="0"/>
          <w:numId w:val="14"/>
        </w:numPr>
        <w:spacing w:before="60"/>
        <w:ind w:right="-19"/>
        <w:jc w:val="both"/>
        <w:rPr>
          <w:rFonts w:asciiTheme="minorHAnsi" w:eastAsia="Trebuchet MS" w:hAnsiTheme="minorHAnsi" w:cstheme="minorHAnsi"/>
          <w:color w:val="002060"/>
          <w:sz w:val="24"/>
          <w:szCs w:val="24"/>
          <w:lang w:val="ro-RO"/>
        </w:rPr>
      </w:pPr>
      <w:r w:rsidRPr="006060FB">
        <w:rPr>
          <w:rFonts w:asciiTheme="minorHAnsi" w:eastAsia="Trebuchet MS" w:hAnsiTheme="minorHAnsi" w:cstheme="minorHAnsi"/>
          <w:color w:val="002060"/>
          <w:spacing w:val="1"/>
          <w:sz w:val="24"/>
          <w:szCs w:val="24"/>
          <w:lang w:val="ro-RO"/>
        </w:rPr>
        <w:t>L</w:t>
      </w:r>
      <w:r w:rsidRPr="006060FB">
        <w:rPr>
          <w:rFonts w:asciiTheme="minorHAnsi" w:eastAsia="Trebuchet MS" w:hAnsiTheme="minorHAnsi" w:cstheme="minorHAnsi"/>
          <w:color w:val="002060"/>
          <w:sz w:val="24"/>
          <w:szCs w:val="24"/>
          <w:lang w:val="ro-RO"/>
        </w:rPr>
        <w:t xml:space="preserve">a </w:t>
      </w:r>
      <w:r w:rsidRPr="006060FB">
        <w:rPr>
          <w:rFonts w:asciiTheme="minorHAnsi" w:eastAsia="Trebuchet MS" w:hAnsiTheme="minorHAnsi" w:cstheme="minorHAnsi"/>
          <w:color w:val="002060"/>
          <w:spacing w:val="13"/>
          <w:sz w:val="24"/>
          <w:szCs w:val="24"/>
          <w:lang w:val="ro-RO"/>
        </w:rPr>
        <w:t xml:space="preserve"> </w:t>
      </w:r>
      <w:r w:rsidRPr="006060FB">
        <w:rPr>
          <w:rFonts w:asciiTheme="minorHAnsi" w:eastAsia="Trebuchet MS" w:hAnsiTheme="minorHAnsi" w:cstheme="minorHAnsi"/>
          <w:color w:val="002060"/>
          <w:spacing w:val="-1"/>
          <w:sz w:val="24"/>
          <w:szCs w:val="24"/>
          <w:lang w:val="ro-RO"/>
        </w:rPr>
        <w:t>solicitare</w:t>
      </w:r>
      <w:r w:rsidRPr="006060FB">
        <w:rPr>
          <w:rFonts w:asciiTheme="minorHAnsi" w:eastAsia="Trebuchet MS" w:hAnsiTheme="minorHAnsi" w:cstheme="minorHAnsi"/>
          <w:color w:val="002060"/>
          <w:sz w:val="24"/>
          <w:szCs w:val="24"/>
          <w:lang w:val="ro-RO"/>
        </w:rPr>
        <w:t>a</w:t>
      </w:r>
      <w:r w:rsidRPr="006060FB">
        <w:rPr>
          <w:rFonts w:asciiTheme="minorHAnsi" w:eastAsia="Trebuchet MS" w:hAnsiTheme="minorHAnsi" w:cstheme="minorHAnsi"/>
          <w:color w:val="002060"/>
          <w:spacing w:val="25"/>
          <w:sz w:val="24"/>
          <w:szCs w:val="24"/>
          <w:lang w:val="ro-RO"/>
        </w:rPr>
        <w:t xml:space="preserve"> </w:t>
      </w:r>
      <w:r w:rsidRPr="006060FB">
        <w:rPr>
          <w:rFonts w:asciiTheme="minorHAnsi" w:eastAsia="Trebuchet MS" w:hAnsiTheme="minorHAnsi" w:cstheme="minorHAnsi"/>
          <w:color w:val="002060"/>
          <w:sz w:val="24"/>
          <w:szCs w:val="24"/>
          <w:lang w:val="ro-RO"/>
        </w:rPr>
        <w:t xml:space="preserve">Beneficiarului/liderului </w:t>
      </w:r>
      <w:r w:rsidRPr="006060FB">
        <w:rPr>
          <w:rFonts w:asciiTheme="minorHAnsi" w:eastAsia="Trebuchet MS" w:hAnsiTheme="minorHAnsi" w:cstheme="minorHAnsi"/>
          <w:color w:val="002060"/>
          <w:spacing w:val="1"/>
          <w:sz w:val="24"/>
          <w:szCs w:val="24"/>
          <w:lang w:val="ro-RO"/>
        </w:rPr>
        <w:t xml:space="preserve"> </w:t>
      </w:r>
      <w:r w:rsidRPr="006060FB">
        <w:rPr>
          <w:rFonts w:asciiTheme="minorHAnsi" w:eastAsia="Trebuchet MS" w:hAnsiTheme="minorHAnsi" w:cstheme="minorHAnsi"/>
          <w:color w:val="002060"/>
          <w:spacing w:val="-2"/>
          <w:sz w:val="24"/>
          <w:szCs w:val="24"/>
          <w:lang w:val="ro-RO"/>
        </w:rPr>
        <w:t>d</w:t>
      </w:r>
      <w:r w:rsidRPr="006060FB">
        <w:rPr>
          <w:rFonts w:asciiTheme="minorHAnsi" w:eastAsia="Trebuchet MS" w:hAnsiTheme="minorHAnsi" w:cstheme="minorHAnsi"/>
          <w:color w:val="002060"/>
          <w:sz w:val="24"/>
          <w:szCs w:val="24"/>
          <w:lang w:val="ro-RO"/>
        </w:rPr>
        <w:t>e</w:t>
      </w:r>
      <w:r w:rsidRPr="006060FB">
        <w:rPr>
          <w:rFonts w:asciiTheme="minorHAnsi" w:eastAsia="Trebuchet MS" w:hAnsiTheme="minorHAnsi" w:cstheme="minorHAnsi"/>
          <w:color w:val="002060"/>
          <w:spacing w:val="4"/>
          <w:sz w:val="24"/>
          <w:szCs w:val="24"/>
          <w:lang w:val="ro-RO"/>
        </w:rPr>
        <w:t xml:space="preserve"> </w:t>
      </w:r>
      <w:r w:rsidRPr="006060FB">
        <w:rPr>
          <w:rFonts w:asciiTheme="minorHAnsi" w:eastAsia="Trebuchet MS" w:hAnsiTheme="minorHAnsi" w:cstheme="minorHAnsi"/>
          <w:color w:val="002060"/>
          <w:spacing w:val="-1"/>
          <w:sz w:val="24"/>
          <w:szCs w:val="24"/>
          <w:lang w:val="ro-RO"/>
        </w:rPr>
        <w:t>parteneriat</w:t>
      </w:r>
      <w:r w:rsidRPr="006060FB">
        <w:rPr>
          <w:rFonts w:asciiTheme="minorHAnsi" w:eastAsia="Trebuchet MS" w:hAnsiTheme="minorHAnsi" w:cstheme="minorHAnsi"/>
          <w:color w:val="002060"/>
          <w:sz w:val="24"/>
          <w:szCs w:val="24"/>
          <w:lang w:val="ro-RO"/>
        </w:rPr>
        <w:t>,</w:t>
      </w:r>
      <w:r w:rsidRPr="006060FB">
        <w:rPr>
          <w:rFonts w:asciiTheme="minorHAnsi" w:eastAsia="Trebuchet MS" w:hAnsiTheme="minorHAnsi" w:cstheme="minorHAnsi"/>
          <w:color w:val="002060"/>
          <w:spacing w:val="31"/>
          <w:sz w:val="24"/>
          <w:szCs w:val="24"/>
          <w:lang w:val="ro-RO"/>
        </w:rPr>
        <w:t xml:space="preserve"> </w:t>
      </w:r>
      <w:r w:rsidRPr="006060FB">
        <w:rPr>
          <w:rFonts w:asciiTheme="minorHAnsi" w:eastAsia="Trebuchet MS" w:hAnsiTheme="minorHAnsi" w:cstheme="minorHAnsi"/>
          <w:color w:val="002060"/>
          <w:spacing w:val="3"/>
          <w:sz w:val="24"/>
          <w:szCs w:val="24"/>
          <w:lang w:val="ro-RO"/>
        </w:rPr>
        <w:t>î</w:t>
      </w:r>
      <w:r w:rsidRPr="006060FB">
        <w:rPr>
          <w:rFonts w:asciiTheme="minorHAnsi" w:eastAsia="Trebuchet MS" w:hAnsiTheme="minorHAnsi" w:cstheme="minorHAnsi"/>
          <w:color w:val="002060"/>
          <w:sz w:val="24"/>
          <w:szCs w:val="24"/>
          <w:lang w:val="ro-RO"/>
        </w:rPr>
        <w:t>n  n</w:t>
      </w:r>
      <w:r w:rsidRPr="006060FB">
        <w:rPr>
          <w:rFonts w:asciiTheme="minorHAnsi" w:eastAsia="Trebuchet MS" w:hAnsiTheme="minorHAnsi" w:cstheme="minorHAnsi"/>
          <w:color w:val="002060"/>
          <w:spacing w:val="-1"/>
          <w:sz w:val="24"/>
          <w:szCs w:val="24"/>
          <w:lang w:val="ro-RO"/>
        </w:rPr>
        <w:t>um</w:t>
      </w:r>
      <w:r w:rsidRPr="006060FB">
        <w:rPr>
          <w:rFonts w:asciiTheme="minorHAnsi" w:eastAsia="Trebuchet MS" w:hAnsiTheme="minorHAnsi" w:cstheme="minorHAnsi"/>
          <w:color w:val="002060"/>
          <w:sz w:val="24"/>
          <w:szCs w:val="24"/>
          <w:lang w:val="ro-RO"/>
        </w:rPr>
        <w:t>e</w:t>
      </w:r>
      <w:r w:rsidRPr="006060FB">
        <w:rPr>
          <w:rFonts w:asciiTheme="minorHAnsi" w:eastAsia="Trebuchet MS" w:hAnsiTheme="minorHAnsi" w:cstheme="minorHAnsi"/>
          <w:color w:val="002060"/>
          <w:spacing w:val="15"/>
          <w:sz w:val="24"/>
          <w:szCs w:val="24"/>
          <w:lang w:val="ro-RO"/>
        </w:rPr>
        <w:t xml:space="preserve"> </w:t>
      </w:r>
      <w:r w:rsidRPr="006060FB">
        <w:rPr>
          <w:rFonts w:asciiTheme="minorHAnsi" w:eastAsia="Trebuchet MS" w:hAnsiTheme="minorHAnsi" w:cstheme="minorHAnsi"/>
          <w:color w:val="002060"/>
          <w:spacing w:val="-1"/>
          <w:sz w:val="24"/>
          <w:szCs w:val="24"/>
          <w:lang w:val="ro-RO"/>
        </w:rPr>
        <w:t>propri</w:t>
      </w:r>
      <w:r w:rsidRPr="006060FB">
        <w:rPr>
          <w:rFonts w:asciiTheme="minorHAnsi" w:eastAsia="Trebuchet MS" w:hAnsiTheme="minorHAnsi" w:cstheme="minorHAnsi"/>
          <w:color w:val="002060"/>
          <w:sz w:val="24"/>
          <w:szCs w:val="24"/>
          <w:lang w:val="ro-RO"/>
        </w:rPr>
        <w:t>u</w:t>
      </w:r>
      <w:r w:rsidRPr="006060FB">
        <w:rPr>
          <w:rFonts w:asciiTheme="minorHAnsi" w:eastAsia="Trebuchet MS" w:hAnsiTheme="minorHAnsi" w:cstheme="minorHAnsi"/>
          <w:color w:val="002060"/>
          <w:spacing w:val="17"/>
          <w:sz w:val="24"/>
          <w:szCs w:val="24"/>
          <w:lang w:val="ro-RO"/>
        </w:rPr>
        <w:t xml:space="preserve"> </w:t>
      </w:r>
      <w:r w:rsidRPr="006060FB">
        <w:rPr>
          <w:rFonts w:asciiTheme="minorHAnsi" w:eastAsia="Trebuchet MS" w:hAnsiTheme="minorHAnsi" w:cstheme="minorHAnsi"/>
          <w:color w:val="002060"/>
          <w:spacing w:val="-1"/>
          <w:sz w:val="24"/>
          <w:szCs w:val="24"/>
          <w:lang w:val="ro-RO"/>
        </w:rPr>
        <w:t>sa</w:t>
      </w:r>
      <w:r w:rsidRPr="006060FB">
        <w:rPr>
          <w:rFonts w:asciiTheme="minorHAnsi" w:eastAsia="Trebuchet MS" w:hAnsiTheme="minorHAnsi" w:cstheme="minorHAnsi"/>
          <w:color w:val="002060"/>
          <w:sz w:val="24"/>
          <w:szCs w:val="24"/>
          <w:lang w:val="ro-RO"/>
        </w:rPr>
        <w:t>u</w:t>
      </w:r>
      <w:r w:rsidRPr="006060FB">
        <w:rPr>
          <w:rFonts w:asciiTheme="minorHAnsi" w:eastAsia="Trebuchet MS" w:hAnsiTheme="minorHAnsi" w:cstheme="minorHAnsi"/>
          <w:color w:val="002060"/>
          <w:spacing w:val="7"/>
          <w:sz w:val="24"/>
          <w:szCs w:val="24"/>
          <w:lang w:val="ro-RO"/>
        </w:rPr>
        <w:t xml:space="preserve"> </w:t>
      </w:r>
      <w:r w:rsidRPr="006060FB">
        <w:rPr>
          <w:rFonts w:asciiTheme="minorHAnsi" w:eastAsia="Trebuchet MS" w:hAnsiTheme="minorHAnsi" w:cstheme="minorHAnsi"/>
          <w:color w:val="002060"/>
          <w:w w:val="103"/>
          <w:sz w:val="24"/>
          <w:szCs w:val="24"/>
          <w:lang w:val="ro-RO"/>
        </w:rPr>
        <w:t xml:space="preserve">pentru </w:t>
      </w:r>
      <w:r w:rsidRPr="006060FB">
        <w:rPr>
          <w:rFonts w:asciiTheme="minorHAnsi" w:eastAsia="Trebuchet MS" w:hAnsiTheme="minorHAnsi" w:cstheme="minorHAnsi"/>
          <w:color w:val="002060"/>
          <w:sz w:val="24"/>
          <w:szCs w:val="24"/>
          <w:lang w:val="ro-RO"/>
        </w:rPr>
        <w:t xml:space="preserve">parteneri, </w:t>
      </w:r>
      <w:r w:rsidRPr="006060FB">
        <w:rPr>
          <w:rFonts w:asciiTheme="minorHAnsi" w:eastAsia="Trebuchet MS" w:hAnsiTheme="minorHAnsi" w:cstheme="minorHAnsi"/>
          <w:color w:val="002060"/>
          <w:spacing w:val="-1"/>
          <w:sz w:val="24"/>
          <w:szCs w:val="24"/>
          <w:lang w:val="ro-RO"/>
        </w:rPr>
        <w:t>alţi</w:t>
      </w:r>
      <w:r w:rsidRPr="006060FB">
        <w:rPr>
          <w:rFonts w:asciiTheme="minorHAnsi" w:eastAsia="Trebuchet MS" w:hAnsiTheme="minorHAnsi" w:cstheme="minorHAnsi"/>
          <w:color w:val="002060"/>
          <w:sz w:val="24"/>
          <w:szCs w:val="24"/>
          <w:lang w:val="ro-RO"/>
        </w:rPr>
        <w:t>i</w:t>
      </w:r>
      <w:r w:rsidRPr="006060FB">
        <w:rPr>
          <w:rFonts w:asciiTheme="minorHAnsi" w:eastAsia="Trebuchet MS" w:hAnsiTheme="minorHAnsi" w:cstheme="minorHAnsi"/>
          <w:color w:val="002060"/>
          <w:spacing w:val="13"/>
          <w:sz w:val="24"/>
          <w:szCs w:val="24"/>
          <w:lang w:val="ro-RO"/>
        </w:rPr>
        <w:t xml:space="preserve"> </w:t>
      </w:r>
      <w:r w:rsidRPr="006060FB">
        <w:rPr>
          <w:rFonts w:asciiTheme="minorHAnsi" w:eastAsia="Trebuchet MS" w:hAnsiTheme="minorHAnsi" w:cstheme="minorHAnsi"/>
          <w:color w:val="002060"/>
          <w:spacing w:val="-1"/>
          <w:sz w:val="24"/>
          <w:szCs w:val="24"/>
          <w:lang w:val="ro-RO"/>
        </w:rPr>
        <w:t>decâ</w:t>
      </w:r>
      <w:r w:rsidRPr="006060FB">
        <w:rPr>
          <w:rFonts w:asciiTheme="minorHAnsi" w:eastAsia="Trebuchet MS" w:hAnsiTheme="minorHAnsi" w:cstheme="minorHAnsi"/>
          <w:color w:val="002060"/>
          <w:sz w:val="24"/>
          <w:szCs w:val="24"/>
          <w:lang w:val="ro-RO"/>
        </w:rPr>
        <w:t>t</w:t>
      </w:r>
      <w:r w:rsidRPr="006060FB">
        <w:rPr>
          <w:rFonts w:asciiTheme="minorHAnsi" w:eastAsia="Trebuchet MS" w:hAnsiTheme="minorHAnsi" w:cstheme="minorHAnsi"/>
          <w:color w:val="002060"/>
          <w:spacing w:val="17"/>
          <w:sz w:val="24"/>
          <w:szCs w:val="24"/>
          <w:lang w:val="ro-RO"/>
        </w:rPr>
        <w:t xml:space="preserve"> </w:t>
      </w:r>
      <w:r w:rsidRPr="006060FB">
        <w:rPr>
          <w:rFonts w:asciiTheme="minorHAnsi" w:eastAsia="Trebuchet MS" w:hAnsiTheme="minorHAnsi" w:cstheme="minorHAnsi"/>
          <w:color w:val="002060"/>
          <w:spacing w:val="-1"/>
          <w:sz w:val="24"/>
          <w:szCs w:val="24"/>
          <w:lang w:val="ro-RO"/>
        </w:rPr>
        <w:t>ce</w:t>
      </w:r>
      <w:r w:rsidRPr="006060FB">
        <w:rPr>
          <w:rFonts w:asciiTheme="minorHAnsi" w:eastAsia="Trebuchet MS" w:hAnsiTheme="minorHAnsi" w:cstheme="minorHAnsi"/>
          <w:color w:val="002060"/>
          <w:sz w:val="24"/>
          <w:szCs w:val="24"/>
          <w:lang w:val="ro-RO"/>
        </w:rPr>
        <w:t>i</w:t>
      </w:r>
      <w:r w:rsidRPr="006060FB">
        <w:rPr>
          <w:rFonts w:asciiTheme="minorHAnsi" w:eastAsia="Trebuchet MS" w:hAnsiTheme="minorHAnsi" w:cstheme="minorHAnsi"/>
          <w:color w:val="002060"/>
          <w:spacing w:val="10"/>
          <w:sz w:val="24"/>
          <w:szCs w:val="24"/>
          <w:lang w:val="ro-RO"/>
        </w:rPr>
        <w:t xml:space="preserve"> </w:t>
      </w:r>
      <w:r w:rsidRPr="006060FB">
        <w:rPr>
          <w:rFonts w:asciiTheme="minorHAnsi" w:eastAsia="Trebuchet MS" w:hAnsiTheme="minorHAnsi" w:cstheme="minorHAnsi"/>
          <w:color w:val="002060"/>
          <w:spacing w:val="-1"/>
          <w:sz w:val="24"/>
          <w:szCs w:val="24"/>
          <w:lang w:val="ro-RO"/>
        </w:rPr>
        <w:t>prevăzuţ</w:t>
      </w:r>
      <w:r w:rsidRPr="006060FB">
        <w:rPr>
          <w:rFonts w:asciiTheme="minorHAnsi" w:eastAsia="Trebuchet MS" w:hAnsiTheme="minorHAnsi" w:cstheme="minorHAnsi"/>
          <w:color w:val="002060"/>
          <w:sz w:val="24"/>
          <w:szCs w:val="24"/>
          <w:lang w:val="ro-RO"/>
        </w:rPr>
        <w:t>i</w:t>
      </w:r>
      <w:r w:rsidRPr="006060FB">
        <w:rPr>
          <w:rFonts w:asciiTheme="minorHAnsi" w:eastAsia="Trebuchet MS" w:hAnsiTheme="minorHAnsi" w:cstheme="minorHAnsi"/>
          <w:color w:val="002060"/>
          <w:spacing w:val="26"/>
          <w:sz w:val="24"/>
          <w:szCs w:val="24"/>
          <w:lang w:val="ro-RO"/>
        </w:rPr>
        <w:t xml:space="preserve"> </w:t>
      </w:r>
      <w:r w:rsidRPr="006060FB">
        <w:rPr>
          <w:rFonts w:asciiTheme="minorHAnsi" w:eastAsia="Trebuchet MS" w:hAnsiTheme="minorHAnsi" w:cstheme="minorHAnsi"/>
          <w:color w:val="002060"/>
          <w:sz w:val="24"/>
          <w:szCs w:val="24"/>
          <w:lang w:val="ro-RO"/>
        </w:rPr>
        <w:t xml:space="preserve">la </w:t>
      </w:r>
      <w:r w:rsidRPr="006060FB">
        <w:rPr>
          <w:rFonts w:asciiTheme="minorHAnsi" w:eastAsia="Trebuchet MS" w:hAnsiTheme="minorHAnsi" w:cstheme="minorHAnsi"/>
          <w:color w:val="002060"/>
          <w:spacing w:val="5"/>
          <w:sz w:val="24"/>
          <w:szCs w:val="24"/>
          <w:lang w:val="ro-RO"/>
        </w:rPr>
        <w:t xml:space="preserve"> </w:t>
      </w:r>
      <w:r w:rsidRPr="006060FB">
        <w:rPr>
          <w:rFonts w:asciiTheme="minorHAnsi" w:eastAsia="Trebuchet MS" w:hAnsiTheme="minorHAnsi" w:cstheme="minorHAnsi"/>
          <w:color w:val="002060"/>
          <w:spacing w:val="-1"/>
          <w:sz w:val="24"/>
          <w:szCs w:val="24"/>
          <w:lang w:val="ro-RO"/>
        </w:rPr>
        <w:t>art</w:t>
      </w:r>
      <w:r w:rsidRPr="006060FB">
        <w:rPr>
          <w:rFonts w:asciiTheme="minorHAnsi" w:eastAsia="Trebuchet MS" w:hAnsiTheme="minorHAnsi" w:cstheme="minorHAnsi"/>
          <w:color w:val="002060"/>
          <w:sz w:val="24"/>
          <w:szCs w:val="24"/>
          <w:lang w:val="ro-RO"/>
        </w:rPr>
        <w:t>. 7 alin.</w:t>
      </w:r>
      <w:r w:rsidRPr="006060FB">
        <w:rPr>
          <w:rFonts w:asciiTheme="minorHAnsi" w:eastAsia="Trebuchet MS" w:hAnsiTheme="minorHAnsi" w:cstheme="minorHAnsi"/>
          <w:color w:val="002060"/>
          <w:spacing w:val="12"/>
          <w:sz w:val="24"/>
          <w:szCs w:val="24"/>
          <w:lang w:val="ro-RO"/>
        </w:rPr>
        <w:t xml:space="preserve"> </w:t>
      </w:r>
      <w:r w:rsidRPr="006060FB">
        <w:rPr>
          <w:rFonts w:asciiTheme="minorHAnsi" w:eastAsia="Trebuchet MS" w:hAnsiTheme="minorHAnsi" w:cstheme="minorHAnsi"/>
          <w:color w:val="002060"/>
          <w:sz w:val="24"/>
          <w:szCs w:val="24"/>
          <w:lang w:val="ro-RO"/>
        </w:rPr>
        <w:t>(1</w:t>
      </w:r>
      <w:r w:rsidRPr="006060FB">
        <w:rPr>
          <w:rFonts w:asciiTheme="minorHAnsi" w:eastAsia="Trebuchet MS" w:hAnsiTheme="minorHAnsi" w:cstheme="minorHAnsi"/>
          <w:color w:val="002060"/>
          <w:spacing w:val="-2"/>
          <w:sz w:val="24"/>
          <w:szCs w:val="24"/>
          <w:lang w:val="ro-RO"/>
        </w:rPr>
        <w:t>)</w:t>
      </w:r>
      <w:r w:rsidRPr="006060FB">
        <w:rPr>
          <w:rFonts w:asciiTheme="minorHAnsi" w:eastAsia="Trebuchet MS" w:hAnsiTheme="minorHAnsi" w:cstheme="minorHAnsi"/>
          <w:color w:val="002060"/>
          <w:spacing w:val="1"/>
          <w:sz w:val="24"/>
          <w:szCs w:val="24"/>
          <w:lang w:val="ro-RO"/>
        </w:rPr>
        <w:t>-</w:t>
      </w:r>
      <w:r w:rsidRPr="006060FB">
        <w:rPr>
          <w:rFonts w:asciiTheme="minorHAnsi" w:eastAsia="Trebuchet MS" w:hAnsiTheme="minorHAnsi" w:cstheme="minorHAnsi"/>
          <w:color w:val="002060"/>
          <w:sz w:val="24"/>
          <w:szCs w:val="24"/>
          <w:lang w:val="ro-RO"/>
        </w:rPr>
        <w:t>(5)</w:t>
      </w:r>
      <w:r>
        <w:rPr>
          <w:rFonts w:asciiTheme="minorHAnsi" w:eastAsia="Trebuchet MS" w:hAnsiTheme="minorHAnsi" w:cstheme="minorHAnsi"/>
          <w:color w:val="002060"/>
          <w:spacing w:val="17"/>
          <w:sz w:val="24"/>
          <w:szCs w:val="24"/>
          <w:lang w:val="ro-RO"/>
        </w:rPr>
        <w:t>,</w:t>
      </w:r>
      <w:r w:rsidRPr="006060FB">
        <w:rPr>
          <w:rFonts w:asciiTheme="minorHAnsi" w:eastAsia="Trebuchet MS" w:hAnsiTheme="minorHAnsi" w:cstheme="minorHAnsi"/>
          <w:color w:val="002060"/>
          <w:sz w:val="24"/>
          <w:szCs w:val="24"/>
          <w:lang w:val="ro-RO"/>
        </w:rPr>
        <w:t xml:space="preserve"> </w:t>
      </w:r>
      <w:r w:rsidRPr="006060FB">
        <w:rPr>
          <w:rFonts w:asciiTheme="minorHAnsi" w:eastAsia="Trebuchet MS" w:hAnsiTheme="minorHAnsi" w:cstheme="minorHAnsi"/>
          <w:color w:val="002060"/>
          <w:spacing w:val="-1"/>
          <w:sz w:val="24"/>
          <w:szCs w:val="24"/>
          <w:lang w:val="ro-RO"/>
        </w:rPr>
        <w:t>(8</w:t>
      </w:r>
      <w:r w:rsidRPr="006060FB">
        <w:rPr>
          <w:rFonts w:asciiTheme="minorHAnsi" w:eastAsia="Trebuchet MS" w:hAnsiTheme="minorHAnsi" w:cstheme="minorHAnsi"/>
          <w:color w:val="002060"/>
          <w:sz w:val="24"/>
          <w:szCs w:val="24"/>
          <w:lang w:val="ro-RO"/>
        </w:rPr>
        <w:t>)</w:t>
      </w:r>
      <w:r>
        <w:rPr>
          <w:rFonts w:asciiTheme="minorHAnsi" w:eastAsia="Trebuchet MS" w:hAnsiTheme="minorHAnsi" w:cstheme="minorHAnsi"/>
          <w:color w:val="002060"/>
          <w:sz w:val="24"/>
          <w:szCs w:val="24"/>
          <w:lang w:val="ro-RO"/>
        </w:rPr>
        <w:t>, (10)</w:t>
      </w:r>
      <w:r w:rsidRPr="006060FB">
        <w:rPr>
          <w:rFonts w:asciiTheme="minorHAnsi" w:eastAsia="Trebuchet MS" w:hAnsiTheme="minorHAnsi" w:cstheme="minorHAnsi"/>
          <w:color w:val="002060"/>
          <w:sz w:val="24"/>
          <w:szCs w:val="24"/>
          <w:lang w:val="ro-RO"/>
        </w:rPr>
        <w:t xml:space="preserve"> și (1</w:t>
      </w:r>
      <w:r>
        <w:rPr>
          <w:rFonts w:asciiTheme="minorHAnsi" w:eastAsia="Trebuchet MS" w:hAnsiTheme="minorHAnsi" w:cstheme="minorHAnsi"/>
          <w:color w:val="002060"/>
          <w:sz w:val="24"/>
          <w:szCs w:val="24"/>
          <w:lang w:val="ro-RO"/>
        </w:rPr>
        <w:t>5</w:t>
      </w:r>
      <w:r w:rsidRPr="006060FB">
        <w:rPr>
          <w:rFonts w:asciiTheme="minorHAnsi" w:eastAsia="Trebuchet MS" w:hAnsiTheme="minorHAnsi" w:cstheme="minorHAnsi"/>
          <w:color w:val="002060"/>
          <w:sz w:val="24"/>
          <w:szCs w:val="24"/>
          <w:lang w:val="ro-RO"/>
        </w:rPr>
        <w:t>)</w:t>
      </w:r>
      <w:r w:rsidRPr="006060FB">
        <w:rPr>
          <w:rFonts w:asciiTheme="minorHAnsi" w:eastAsia="Trebuchet MS" w:hAnsiTheme="minorHAnsi" w:cstheme="minorHAnsi"/>
          <w:color w:val="002060"/>
          <w:spacing w:val="9"/>
          <w:sz w:val="24"/>
          <w:szCs w:val="24"/>
          <w:lang w:val="ro-RO"/>
        </w:rPr>
        <w:t xml:space="preserve"> </w:t>
      </w:r>
      <w:r w:rsidRPr="006060FB">
        <w:rPr>
          <w:rFonts w:asciiTheme="minorHAnsi" w:eastAsia="Trebuchet MS" w:hAnsiTheme="minorHAnsi" w:cstheme="minorHAnsi"/>
          <w:color w:val="002060"/>
          <w:spacing w:val="-2"/>
          <w:sz w:val="24"/>
          <w:szCs w:val="24"/>
          <w:lang w:val="ro-RO"/>
        </w:rPr>
        <w:t>di</w:t>
      </w:r>
      <w:r w:rsidRPr="006060FB">
        <w:rPr>
          <w:rFonts w:asciiTheme="minorHAnsi" w:eastAsia="Trebuchet MS" w:hAnsiTheme="minorHAnsi" w:cstheme="minorHAnsi"/>
          <w:color w:val="002060"/>
          <w:sz w:val="24"/>
          <w:szCs w:val="24"/>
          <w:lang w:val="ro-RO"/>
        </w:rPr>
        <w:t xml:space="preserve">n </w:t>
      </w:r>
      <w:r w:rsidRPr="006060FB">
        <w:rPr>
          <w:rFonts w:asciiTheme="minorHAnsi" w:eastAsia="Trebuchet MS" w:hAnsiTheme="minorHAnsi" w:cstheme="minorHAnsi"/>
          <w:color w:val="002060"/>
          <w:spacing w:val="9"/>
          <w:sz w:val="24"/>
          <w:szCs w:val="24"/>
          <w:lang w:val="ro-RO"/>
        </w:rPr>
        <w:t xml:space="preserve"> </w:t>
      </w:r>
      <w:r w:rsidRPr="006060FB">
        <w:rPr>
          <w:rFonts w:asciiTheme="minorHAnsi" w:eastAsia="Trebuchet MS" w:hAnsiTheme="minorHAnsi" w:cstheme="minorHAnsi"/>
          <w:color w:val="002060"/>
          <w:spacing w:val="-3"/>
          <w:sz w:val="24"/>
          <w:szCs w:val="24"/>
          <w:lang w:val="ro-RO"/>
        </w:rPr>
        <w:t>O</w:t>
      </w:r>
      <w:r w:rsidRPr="006060FB">
        <w:rPr>
          <w:rFonts w:asciiTheme="minorHAnsi" w:eastAsia="Trebuchet MS" w:hAnsiTheme="minorHAnsi" w:cstheme="minorHAnsi"/>
          <w:color w:val="002060"/>
          <w:spacing w:val="2"/>
          <w:sz w:val="24"/>
          <w:szCs w:val="24"/>
          <w:lang w:val="ro-RO"/>
        </w:rPr>
        <w:t>U</w:t>
      </w:r>
      <w:r w:rsidRPr="006060FB">
        <w:rPr>
          <w:rFonts w:asciiTheme="minorHAnsi" w:eastAsia="Trebuchet MS" w:hAnsiTheme="minorHAnsi" w:cstheme="minorHAnsi"/>
          <w:color w:val="002060"/>
          <w:sz w:val="24"/>
          <w:szCs w:val="24"/>
          <w:lang w:val="ro-RO"/>
        </w:rPr>
        <w:t>G</w:t>
      </w:r>
      <w:r w:rsidRPr="006060FB">
        <w:rPr>
          <w:rFonts w:asciiTheme="minorHAnsi" w:eastAsia="Trebuchet MS" w:hAnsiTheme="minorHAnsi" w:cstheme="minorHAnsi"/>
          <w:color w:val="002060"/>
          <w:spacing w:val="13"/>
          <w:sz w:val="24"/>
          <w:szCs w:val="24"/>
          <w:lang w:val="ro-RO"/>
        </w:rPr>
        <w:t xml:space="preserve"> nr. </w:t>
      </w:r>
      <w:r w:rsidRPr="006060FB">
        <w:rPr>
          <w:rFonts w:asciiTheme="minorHAnsi" w:eastAsia="Trebuchet MS" w:hAnsiTheme="minorHAnsi" w:cstheme="minorHAnsi"/>
          <w:color w:val="002060"/>
          <w:spacing w:val="-1"/>
          <w:sz w:val="24"/>
          <w:szCs w:val="24"/>
          <w:lang w:val="ro-RO"/>
        </w:rPr>
        <w:t>133/2021,</w:t>
      </w:r>
      <w:r w:rsidRPr="006060FB">
        <w:rPr>
          <w:rFonts w:asciiTheme="minorHAnsi" w:eastAsia="Trebuchet MS" w:hAnsiTheme="minorHAnsi" w:cstheme="minorHAnsi"/>
          <w:color w:val="002060"/>
          <w:sz w:val="24"/>
          <w:szCs w:val="24"/>
          <w:lang w:val="ro-RO"/>
        </w:rPr>
        <w:t xml:space="preserve"> </w:t>
      </w:r>
      <w:r w:rsidRPr="006060FB">
        <w:rPr>
          <w:rFonts w:asciiTheme="minorHAnsi" w:eastAsia="Trebuchet MS" w:hAnsiTheme="minorHAnsi" w:cstheme="minorHAnsi"/>
          <w:color w:val="002060"/>
          <w:spacing w:val="22"/>
          <w:sz w:val="24"/>
          <w:szCs w:val="24"/>
          <w:lang w:val="ro-RO"/>
        </w:rPr>
        <w:t xml:space="preserve"> </w:t>
      </w:r>
      <w:r w:rsidRPr="006060FB">
        <w:rPr>
          <w:rFonts w:asciiTheme="minorHAnsi" w:eastAsia="Trebuchet MS" w:hAnsiTheme="minorHAnsi" w:cstheme="minorHAnsi"/>
          <w:color w:val="002060"/>
          <w:sz w:val="24"/>
          <w:szCs w:val="24"/>
          <w:lang w:val="ro-RO"/>
        </w:rPr>
        <w:t>AM</w:t>
      </w:r>
      <w:r w:rsidRPr="006060FB">
        <w:rPr>
          <w:rFonts w:asciiTheme="minorHAnsi" w:eastAsia="Trebuchet MS" w:hAnsiTheme="minorHAnsi" w:cstheme="minorHAnsi"/>
          <w:color w:val="002060"/>
          <w:spacing w:val="25"/>
          <w:sz w:val="24"/>
          <w:szCs w:val="24"/>
          <w:lang w:val="ro-RO"/>
        </w:rPr>
        <w:t xml:space="preserve">  </w:t>
      </w:r>
      <w:r w:rsidRPr="006060FB">
        <w:rPr>
          <w:rFonts w:asciiTheme="minorHAnsi" w:eastAsia="Trebuchet MS" w:hAnsiTheme="minorHAnsi" w:cstheme="minorHAnsi"/>
          <w:color w:val="002060"/>
          <w:sz w:val="24"/>
          <w:szCs w:val="24"/>
          <w:lang w:val="ro-RO"/>
        </w:rPr>
        <w:t>acordă</w:t>
      </w:r>
      <w:r w:rsidRPr="006060FB">
        <w:rPr>
          <w:rFonts w:asciiTheme="minorHAnsi" w:eastAsia="Trebuchet MS" w:hAnsiTheme="minorHAnsi" w:cstheme="minorHAnsi"/>
          <w:color w:val="002060"/>
          <w:spacing w:val="22"/>
          <w:sz w:val="24"/>
          <w:szCs w:val="24"/>
          <w:lang w:val="ro-RO"/>
        </w:rPr>
        <w:t xml:space="preserve"> </w:t>
      </w:r>
      <w:r w:rsidRPr="006060FB">
        <w:rPr>
          <w:rFonts w:asciiTheme="minorHAnsi" w:eastAsia="Trebuchet MS" w:hAnsiTheme="minorHAnsi" w:cstheme="minorHAnsi"/>
          <w:color w:val="002060"/>
          <w:sz w:val="24"/>
          <w:szCs w:val="24"/>
          <w:lang w:val="ro-RO"/>
        </w:rPr>
        <w:t>prefina</w:t>
      </w:r>
      <w:r w:rsidRPr="006060FB">
        <w:rPr>
          <w:rFonts w:asciiTheme="minorHAnsi" w:eastAsia="Trebuchet MS" w:hAnsiTheme="minorHAnsi" w:cstheme="minorHAnsi"/>
          <w:color w:val="002060"/>
          <w:spacing w:val="-1"/>
          <w:sz w:val="24"/>
          <w:szCs w:val="24"/>
          <w:lang w:val="ro-RO"/>
        </w:rPr>
        <w:t>n</w:t>
      </w:r>
      <w:r w:rsidRPr="006060FB">
        <w:rPr>
          <w:rFonts w:asciiTheme="minorHAnsi" w:eastAsia="Trebuchet MS" w:hAnsiTheme="minorHAnsi" w:cstheme="minorHAnsi"/>
          <w:color w:val="002060"/>
          <w:sz w:val="24"/>
          <w:szCs w:val="24"/>
          <w:lang w:val="ro-RO"/>
        </w:rPr>
        <w:t>țare</w:t>
      </w:r>
      <w:r w:rsidRPr="006060FB">
        <w:rPr>
          <w:rFonts w:asciiTheme="minorHAnsi" w:eastAsia="Trebuchet MS" w:hAnsiTheme="minorHAnsi" w:cstheme="minorHAnsi"/>
          <w:color w:val="002060"/>
          <w:spacing w:val="36"/>
          <w:sz w:val="24"/>
          <w:szCs w:val="24"/>
          <w:lang w:val="ro-RO"/>
        </w:rPr>
        <w:t xml:space="preserve"> </w:t>
      </w:r>
      <w:r w:rsidRPr="006060FB">
        <w:rPr>
          <w:rFonts w:asciiTheme="minorHAnsi" w:eastAsia="Trebuchet MS" w:hAnsiTheme="minorHAnsi" w:cstheme="minorHAnsi"/>
          <w:color w:val="002060"/>
          <w:sz w:val="24"/>
          <w:szCs w:val="24"/>
          <w:lang w:val="ro-RO"/>
        </w:rPr>
        <w:t>în</w:t>
      </w:r>
      <w:r w:rsidRPr="006060FB">
        <w:rPr>
          <w:rFonts w:asciiTheme="minorHAnsi" w:eastAsia="Trebuchet MS" w:hAnsiTheme="minorHAnsi" w:cstheme="minorHAnsi"/>
          <w:color w:val="002060"/>
          <w:spacing w:val="12"/>
          <w:sz w:val="24"/>
          <w:szCs w:val="24"/>
          <w:lang w:val="ro-RO"/>
        </w:rPr>
        <w:t xml:space="preserve"> </w:t>
      </w:r>
      <w:r w:rsidRPr="006060FB">
        <w:rPr>
          <w:rFonts w:asciiTheme="minorHAnsi" w:eastAsia="Trebuchet MS" w:hAnsiTheme="minorHAnsi" w:cstheme="minorHAnsi"/>
          <w:color w:val="002060"/>
          <w:spacing w:val="-1"/>
          <w:sz w:val="24"/>
          <w:szCs w:val="24"/>
          <w:lang w:val="ro-RO"/>
        </w:rPr>
        <w:t>tranş</w:t>
      </w:r>
      <w:r w:rsidRPr="006060FB">
        <w:rPr>
          <w:rFonts w:asciiTheme="minorHAnsi" w:eastAsia="Trebuchet MS" w:hAnsiTheme="minorHAnsi" w:cstheme="minorHAnsi"/>
          <w:color w:val="002060"/>
          <w:sz w:val="24"/>
          <w:szCs w:val="24"/>
          <w:lang w:val="ro-RO"/>
        </w:rPr>
        <w:t>e</w:t>
      </w:r>
      <w:r w:rsidRPr="006060FB">
        <w:rPr>
          <w:rFonts w:asciiTheme="minorHAnsi" w:eastAsia="Trebuchet MS" w:hAnsiTheme="minorHAnsi" w:cstheme="minorHAnsi"/>
          <w:color w:val="002060"/>
          <w:spacing w:val="18"/>
          <w:sz w:val="24"/>
          <w:szCs w:val="24"/>
          <w:lang w:val="ro-RO"/>
        </w:rPr>
        <w:t xml:space="preserve"> </w:t>
      </w:r>
      <w:r w:rsidRPr="006060FB">
        <w:rPr>
          <w:rFonts w:asciiTheme="minorHAnsi" w:eastAsia="Trebuchet MS" w:hAnsiTheme="minorHAnsi" w:cstheme="minorHAnsi"/>
          <w:color w:val="002060"/>
          <w:spacing w:val="-1"/>
          <w:sz w:val="24"/>
          <w:szCs w:val="24"/>
          <w:lang w:val="ro-RO"/>
        </w:rPr>
        <w:t>d</w:t>
      </w:r>
      <w:r w:rsidRPr="006060FB">
        <w:rPr>
          <w:rFonts w:asciiTheme="minorHAnsi" w:eastAsia="Trebuchet MS" w:hAnsiTheme="minorHAnsi" w:cstheme="minorHAnsi"/>
          <w:color w:val="002060"/>
          <w:sz w:val="24"/>
          <w:szCs w:val="24"/>
          <w:lang w:val="ro-RO"/>
        </w:rPr>
        <w:t>e</w:t>
      </w:r>
      <w:r w:rsidRPr="006060FB">
        <w:rPr>
          <w:rFonts w:asciiTheme="minorHAnsi" w:eastAsia="Trebuchet MS" w:hAnsiTheme="minorHAnsi" w:cstheme="minorHAnsi"/>
          <w:color w:val="002060"/>
          <w:spacing w:val="13"/>
          <w:sz w:val="24"/>
          <w:szCs w:val="24"/>
          <w:lang w:val="ro-RO"/>
        </w:rPr>
        <w:t xml:space="preserve"> </w:t>
      </w:r>
      <w:r w:rsidRPr="002060C3">
        <w:rPr>
          <w:rFonts w:asciiTheme="minorHAnsi" w:eastAsia="Trebuchet MS" w:hAnsiTheme="minorHAnsi" w:cstheme="minorHAnsi"/>
          <w:color w:val="002060"/>
          <w:spacing w:val="-1"/>
          <w:w w:val="103"/>
          <w:sz w:val="24"/>
          <w:szCs w:val="24"/>
          <w:lang w:val="ro-RO"/>
        </w:rPr>
        <w:t>maximum</w:t>
      </w:r>
      <w:r w:rsidRPr="006060FB">
        <w:rPr>
          <w:rFonts w:asciiTheme="minorHAnsi" w:eastAsia="Trebuchet MS" w:hAnsiTheme="minorHAnsi" w:cstheme="minorHAnsi"/>
          <w:color w:val="002060"/>
          <w:sz w:val="24"/>
          <w:szCs w:val="24"/>
          <w:lang w:val="ro-RO"/>
        </w:rPr>
        <w:t xml:space="preserve"> 30%</w:t>
      </w:r>
      <w:r w:rsidRPr="006060FB">
        <w:rPr>
          <w:rFonts w:asciiTheme="minorHAnsi" w:eastAsia="Trebuchet MS" w:hAnsiTheme="minorHAnsi" w:cstheme="minorHAnsi"/>
          <w:color w:val="002060"/>
          <w:spacing w:val="12"/>
          <w:sz w:val="24"/>
          <w:szCs w:val="24"/>
          <w:lang w:val="ro-RO"/>
        </w:rPr>
        <w:t xml:space="preserve"> </w:t>
      </w:r>
      <w:r w:rsidRPr="006060FB">
        <w:rPr>
          <w:rFonts w:asciiTheme="minorHAnsi" w:eastAsia="Trebuchet MS" w:hAnsiTheme="minorHAnsi" w:cstheme="minorHAnsi"/>
          <w:color w:val="002060"/>
          <w:sz w:val="24"/>
          <w:szCs w:val="24"/>
          <w:lang w:val="ro-RO"/>
        </w:rPr>
        <w:t>din</w:t>
      </w:r>
      <w:r w:rsidRPr="006060FB">
        <w:rPr>
          <w:rFonts w:asciiTheme="minorHAnsi" w:eastAsia="Trebuchet MS" w:hAnsiTheme="minorHAnsi" w:cstheme="minorHAnsi"/>
          <w:color w:val="002060"/>
          <w:spacing w:val="10"/>
          <w:sz w:val="24"/>
          <w:szCs w:val="24"/>
          <w:lang w:val="ro-RO"/>
        </w:rPr>
        <w:t xml:space="preserve"> </w:t>
      </w:r>
      <w:r w:rsidRPr="006060FB">
        <w:rPr>
          <w:rFonts w:asciiTheme="minorHAnsi" w:eastAsia="Trebuchet MS" w:hAnsiTheme="minorHAnsi" w:cstheme="minorHAnsi"/>
          <w:color w:val="002060"/>
          <w:sz w:val="24"/>
          <w:szCs w:val="24"/>
          <w:lang w:val="ro-RO"/>
        </w:rPr>
        <w:t>valoarea</w:t>
      </w:r>
      <w:r w:rsidRPr="006060FB">
        <w:rPr>
          <w:rFonts w:asciiTheme="minorHAnsi" w:eastAsia="Trebuchet MS" w:hAnsiTheme="minorHAnsi" w:cstheme="minorHAnsi"/>
          <w:color w:val="002060"/>
          <w:spacing w:val="30"/>
          <w:sz w:val="24"/>
          <w:szCs w:val="24"/>
          <w:lang w:val="ro-RO"/>
        </w:rPr>
        <w:t xml:space="preserve"> </w:t>
      </w:r>
      <w:r w:rsidRPr="006060FB">
        <w:rPr>
          <w:rFonts w:asciiTheme="minorHAnsi" w:eastAsia="Trebuchet MS" w:hAnsiTheme="minorHAnsi" w:cstheme="minorHAnsi"/>
          <w:color w:val="002060"/>
          <w:sz w:val="24"/>
          <w:szCs w:val="24"/>
          <w:lang w:val="ro-RO"/>
        </w:rPr>
        <w:t>eligibilă</w:t>
      </w:r>
      <w:r w:rsidRPr="006060FB">
        <w:rPr>
          <w:rFonts w:asciiTheme="minorHAnsi" w:eastAsia="Trebuchet MS" w:hAnsiTheme="minorHAnsi" w:cstheme="minorHAnsi"/>
          <w:color w:val="002060"/>
          <w:spacing w:val="23"/>
          <w:sz w:val="24"/>
          <w:szCs w:val="24"/>
          <w:lang w:val="ro-RO"/>
        </w:rPr>
        <w:t xml:space="preserve"> </w:t>
      </w:r>
      <w:r w:rsidRPr="006060FB">
        <w:rPr>
          <w:rFonts w:asciiTheme="minorHAnsi" w:eastAsia="Trebuchet MS" w:hAnsiTheme="minorHAnsi" w:cstheme="minorHAnsi"/>
          <w:color w:val="002060"/>
          <w:sz w:val="24"/>
          <w:szCs w:val="24"/>
          <w:lang w:val="ro-RO"/>
        </w:rPr>
        <w:t>a</w:t>
      </w:r>
      <w:r w:rsidRPr="006060FB">
        <w:rPr>
          <w:rFonts w:asciiTheme="minorHAnsi" w:eastAsia="Trebuchet MS" w:hAnsiTheme="minorHAnsi" w:cstheme="minorHAnsi"/>
          <w:color w:val="002060"/>
          <w:spacing w:val="10"/>
          <w:sz w:val="24"/>
          <w:szCs w:val="24"/>
          <w:lang w:val="ro-RO"/>
        </w:rPr>
        <w:t xml:space="preserve"> </w:t>
      </w:r>
      <w:r w:rsidRPr="006060FB">
        <w:rPr>
          <w:rFonts w:asciiTheme="minorHAnsi" w:eastAsia="Trebuchet MS" w:hAnsiTheme="minorHAnsi" w:cstheme="minorHAnsi"/>
          <w:color w:val="002060"/>
          <w:spacing w:val="-2"/>
          <w:sz w:val="24"/>
          <w:szCs w:val="24"/>
          <w:lang w:val="ro-RO"/>
        </w:rPr>
        <w:t>pro</w:t>
      </w:r>
      <w:r w:rsidRPr="006060FB">
        <w:rPr>
          <w:rFonts w:asciiTheme="minorHAnsi" w:eastAsia="Trebuchet MS" w:hAnsiTheme="minorHAnsi" w:cstheme="minorHAnsi"/>
          <w:color w:val="002060"/>
          <w:spacing w:val="3"/>
          <w:sz w:val="24"/>
          <w:szCs w:val="24"/>
          <w:lang w:val="ro-RO"/>
        </w:rPr>
        <w:t>i</w:t>
      </w:r>
      <w:r w:rsidRPr="006060FB">
        <w:rPr>
          <w:rFonts w:asciiTheme="minorHAnsi" w:eastAsia="Trebuchet MS" w:hAnsiTheme="minorHAnsi" w:cstheme="minorHAnsi"/>
          <w:color w:val="002060"/>
          <w:sz w:val="24"/>
          <w:szCs w:val="24"/>
          <w:lang w:val="ro-RO"/>
        </w:rPr>
        <w:t>ectului,</w:t>
      </w:r>
      <w:r w:rsidRPr="006060FB">
        <w:rPr>
          <w:rFonts w:asciiTheme="minorHAnsi" w:eastAsia="Trebuchet MS" w:hAnsiTheme="minorHAnsi" w:cstheme="minorHAnsi"/>
          <w:color w:val="002060"/>
          <w:spacing w:val="33"/>
          <w:sz w:val="24"/>
          <w:szCs w:val="24"/>
          <w:lang w:val="ro-RO"/>
        </w:rPr>
        <w:t xml:space="preserve"> </w:t>
      </w:r>
      <w:r w:rsidRPr="006060FB">
        <w:rPr>
          <w:rFonts w:asciiTheme="minorHAnsi" w:eastAsia="Trebuchet MS" w:hAnsiTheme="minorHAnsi" w:cstheme="minorHAnsi"/>
          <w:color w:val="002060"/>
          <w:sz w:val="24"/>
          <w:szCs w:val="24"/>
          <w:lang w:val="ro-RO"/>
        </w:rPr>
        <w:t>fără</w:t>
      </w:r>
      <w:r w:rsidRPr="006060FB">
        <w:rPr>
          <w:rFonts w:asciiTheme="minorHAnsi" w:eastAsia="Trebuchet MS" w:hAnsiTheme="minorHAnsi" w:cstheme="minorHAnsi"/>
          <w:color w:val="002060"/>
          <w:spacing w:val="13"/>
          <w:sz w:val="24"/>
          <w:szCs w:val="24"/>
          <w:lang w:val="ro-RO"/>
        </w:rPr>
        <w:t xml:space="preserve"> </w:t>
      </w:r>
      <w:r w:rsidRPr="006060FB">
        <w:rPr>
          <w:rFonts w:asciiTheme="minorHAnsi" w:eastAsia="Trebuchet MS" w:hAnsiTheme="minorHAnsi" w:cstheme="minorHAnsi"/>
          <w:color w:val="002060"/>
          <w:sz w:val="24"/>
          <w:szCs w:val="24"/>
          <w:lang w:val="ro-RO"/>
        </w:rPr>
        <w:t>depăşirea</w:t>
      </w:r>
      <w:r w:rsidRPr="006060FB">
        <w:rPr>
          <w:rFonts w:asciiTheme="minorHAnsi" w:eastAsia="Trebuchet MS" w:hAnsiTheme="minorHAnsi" w:cstheme="minorHAnsi"/>
          <w:color w:val="002060"/>
          <w:spacing w:val="28"/>
          <w:sz w:val="24"/>
          <w:szCs w:val="24"/>
          <w:lang w:val="ro-RO"/>
        </w:rPr>
        <w:t xml:space="preserve"> </w:t>
      </w:r>
      <w:r w:rsidRPr="006060FB">
        <w:rPr>
          <w:rFonts w:asciiTheme="minorHAnsi" w:eastAsia="Trebuchet MS" w:hAnsiTheme="minorHAnsi" w:cstheme="minorHAnsi"/>
          <w:color w:val="002060"/>
          <w:sz w:val="24"/>
          <w:szCs w:val="24"/>
          <w:lang w:val="ro-RO"/>
        </w:rPr>
        <w:t>valorii</w:t>
      </w:r>
      <w:r w:rsidRPr="006060FB">
        <w:rPr>
          <w:rFonts w:asciiTheme="minorHAnsi" w:eastAsia="Trebuchet MS" w:hAnsiTheme="minorHAnsi" w:cstheme="minorHAnsi"/>
          <w:color w:val="002060"/>
          <w:spacing w:val="19"/>
          <w:sz w:val="24"/>
          <w:szCs w:val="24"/>
          <w:lang w:val="ro-RO"/>
        </w:rPr>
        <w:t xml:space="preserve"> </w:t>
      </w:r>
      <w:r w:rsidRPr="006060FB">
        <w:rPr>
          <w:rFonts w:asciiTheme="minorHAnsi" w:eastAsia="Trebuchet MS" w:hAnsiTheme="minorHAnsi" w:cstheme="minorHAnsi"/>
          <w:color w:val="002060"/>
          <w:sz w:val="24"/>
          <w:szCs w:val="24"/>
          <w:lang w:val="ro-RO"/>
        </w:rPr>
        <w:t>totale</w:t>
      </w:r>
      <w:r w:rsidRPr="006060FB">
        <w:rPr>
          <w:rFonts w:asciiTheme="minorHAnsi" w:eastAsia="Trebuchet MS" w:hAnsiTheme="minorHAnsi" w:cstheme="minorHAnsi"/>
          <w:color w:val="002060"/>
          <w:spacing w:val="18"/>
          <w:sz w:val="24"/>
          <w:szCs w:val="24"/>
          <w:lang w:val="ro-RO"/>
        </w:rPr>
        <w:t xml:space="preserve"> </w:t>
      </w:r>
      <w:r w:rsidRPr="006060FB">
        <w:rPr>
          <w:rFonts w:asciiTheme="minorHAnsi" w:eastAsia="Trebuchet MS" w:hAnsiTheme="minorHAnsi" w:cstheme="minorHAnsi"/>
          <w:color w:val="002060"/>
          <w:sz w:val="24"/>
          <w:szCs w:val="24"/>
          <w:lang w:val="ro-RO"/>
        </w:rPr>
        <w:t>eligibile</w:t>
      </w:r>
      <w:r w:rsidRPr="006060FB">
        <w:rPr>
          <w:rFonts w:asciiTheme="minorHAnsi" w:eastAsia="Trebuchet MS" w:hAnsiTheme="minorHAnsi" w:cstheme="minorHAnsi"/>
          <w:color w:val="002060"/>
          <w:spacing w:val="24"/>
          <w:sz w:val="24"/>
          <w:szCs w:val="24"/>
          <w:lang w:val="ro-RO"/>
        </w:rPr>
        <w:t xml:space="preserve"> </w:t>
      </w:r>
      <w:r w:rsidRPr="006060FB">
        <w:rPr>
          <w:rFonts w:asciiTheme="minorHAnsi" w:eastAsia="Trebuchet MS" w:hAnsiTheme="minorHAnsi" w:cstheme="minorHAnsi"/>
          <w:color w:val="002060"/>
          <w:sz w:val="24"/>
          <w:szCs w:val="24"/>
          <w:lang w:val="ro-RO"/>
        </w:rPr>
        <w:t>a</w:t>
      </w:r>
      <w:r w:rsidRPr="006060FB">
        <w:rPr>
          <w:rFonts w:asciiTheme="minorHAnsi" w:eastAsia="Trebuchet MS" w:hAnsiTheme="minorHAnsi" w:cstheme="minorHAnsi"/>
          <w:color w:val="002060"/>
          <w:spacing w:val="5"/>
          <w:sz w:val="24"/>
          <w:szCs w:val="24"/>
          <w:lang w:val="ro-RO"/>
        </w:rPr>
        <w:t xml:space="preserve"> </w:t>
      </w:r>
      <w:r w:rsidRPr="006060FB">
        <w:rPr>
          <w:rFonts w:asciiTheme="minorHAnsi" w:eastAsia="Trebuchet MS" w:hAnsiTheme="minorHAnsi" w:cstheme="minorHAnsi"/>
          <w:color w:val="002060"/>
          <w:w w:val="103"/>
          <w:sz w:val="24"/>
          <w:szCs w:val="24"/>
          <w:lang w:val="ro-RO"/>
        </w:rPr>
        <w:t xml:space="preserve">contractului </w:t>
      </w:r>
      <w:r w:rsidRPr="006060FB">
        <w:rPr>
          <w:rFonts w:asciiTheme="minorHAnsi" w:eastAsia="Trebuchet MS" w:hAnsiTheme="minorHAnsi" w:cstheme="minorHAnsi"/>
          <w:color w:val="002060"/>
          <w:sz w:val="24"/>
          <w:szCs w:val="24"/>
          <w:lang w:val="ro-RO"/>
        </w:rPr>
        <w:t>de</w:t>
      </w:r>
      <w:r w:rsidRPr="006060FB">
        <w:rPr>
          <w:rFonts w:asciiTheme="minorHAnsi" w:eastAsia="Trebuchet MS" w:hAnsiTheme="minorHAnsi" w:cstheme="minorHAnsi"/>
          <w:color w:val="002060"/>
          <w:spacing w:val="8"/>
          <w:sz w:val="24"/>
          <w:szCs w:val="24"/>
          <w:lang w:val="ro-RO"/>
        </w:rPr>
        <w:t xml:space="preserve"> </w:t>
      </w:r>
      <w:r w:rsidRPr="006060FB">
        <w:rPr>
          <w:rFonts w:asciiTheme="minorHAnsi" w:eastAsia="Trebuchet MS" w:hAnsiTheme="minorHAnsi" w:cstheme="minorHAnsi"/>
          <w:color w:val="002060"/>
          <w:w w:val="103"/>
          <w:sz w:val="24"/>
          <w:szCs w:val="24"/>
          <w:lang w:val="ro-RO"/>
        </w:rPr>
        <w:t>finanţare.</w:t>
      </w:r>
    </w:p>
    <w:p w14:paraId="6BB51179" w14:textId="68F6B25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w:t>
      </w:r>
      <w:r w:rsidR="00C61561"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proiectel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urmeaz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utilizeze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preveder</w:t>
      </w:r>
      <w:r w:rsidRPr="00F70703">
        <w:rPr>
          <w:rFonts w:asciiTheme="minorHAnsi" w:eastAsia="Trebuchet MS" w:hAnsiTheme="minorHAnsi" w:cstheme="minorHAnsi"/>
          <w:color w:val="002060"/>
          <w:spacing w:val="5"/>
          <w:sz w:val="24"/>
          <w:szCs w:val="24"/>
          <w:lang w:val="ro-RO"/>
        </w:rPr>
        <w:t>i</w:t>
      </w:r>
      <w:r w:rsidRPr="00F70703">
        <w:rPr>
          <w:rFonts w:asciiTheme="minorHAnsi" w:eastAsia="Trebuchet MS" w:hAnsiTheme="minorHAnsi" w:cstheme="minorHAnsi"/>
          <w:color w:val="002060"/>
          <w:spacing w:val="-1"/>
          <w:sz w:val="24"/>
          <w:szCs w:val="24"/>
          <w:lang w:val="ro-RO"/>
        </w:rPr>
        <w:t>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contractulu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şi prevederilor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acordului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part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integrantă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 acestuia.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20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depunerii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 către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nțare</w:t>
      </w:r>
      <w:r w:rsidRPr="00F70703">
        <w:rPr>
          <w:rFonts w:asciiTheme="minorHAnsi" w:eastAsia="Trebuchet MS" w:hAnsiTheme="minorHAnsi" w:cstheme="minorHAnsi"/>
          <w:color w:val="002060"/>
          <w:sz w:val="24"/>
          <w:szCs w:val="24"/>
          <w:lang w:val="ro-RO"/>
        </w:rPr>
        <w:t>, AM/OI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efectuează verificarea cererii </w:t>
      </w:r>
      <w:r w:rsidRPr="00F70703">
        <w:rPr>
          <w:rFonts w:asciiTheme="minorHAnsi" w:eastAsia="Trebuchet MS" w:hAnsiTheme="minorHAnsi" w:cstheme="minorHAnsi"/>
          <w:color w:val="002060"/>
          <w:spacing w:val="9"/>
          <w:sz w:val="24"/>
          <w:szCs w:val="24"/>
          <w:lang w:val="ro-RO"/>
        </w:rPr>
        <w:t>de</w:t>
      </w:r>
      <w:r w:rsidRPr="00F70703">
        <w:rPr>
          <w:rFonts w:asciiTheme="minorHAnsi" w:eastAsia="Trebuchet MS" w:hAnsiTheme="minorHAnsi" w:cstheme="minorHAnsi"/>
          <w:color w:val="002060"/>
          <w:sz w:val="24"/>
          <w:szCs w:val="24"/>
          <w:lang w:val="ro-RO"/>
        </w:rPr>
        <w:t xml:space="preserve">  prefina</w:t>
      </w:r>
      <w:r w:rsidRPr="00F70703">
        <w:rPr>
          <w:rFonts w:asciiTheme="minorHAnsi" w:eastAsia="Trebuchet MS" w:hAnsiTheme="minorHAnsi" w:cstheme="minorHAnsi"/>
          <w:color w:val="002060"/>
          <w:spacing w:val="-1"/>
          <w:sz w:val="24"/>
          <w:szCs w:val="24"/>
          <w:lang w:val="ro-RO"/>
        </w:rPr>
        <w:t>nțare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5"/>
          <w:sz w:val="24"/>
          <w:szCs w:val="24"/>
          <w:lang w:val="ro-RO"/>
        </w:rPr>
        <w:t>efectuarea</w:t>
      </w:r>
      <w:r w:rsidRPr="00F70703">
        <w:rPr>
          <w:rFonts w:asciiTheme="minorHAnsi" w:eastAsia="Trebuchet MS" w:hAnsiTheme="minorHAnsi" w:cstheme="minorHAnsi"/>
          <w:color w:val="002060"/>
          <w:sz w:val="24"/>
          <w:szCs w:val="24"/>
          <w:lang w:val="ro-RO"/>
        </w:rPr>
        <w:t xml:space="preserve"> verificărilor, </w:t>
      </w:r>
      <w:r w:rsidRPr="00F70703">
        <w:rPr>
          <w:rFonts w:asciiTheme="minorHAnsi" w:eastAsia="Trebuchet MS" w:hAnsiTheme="minorHAnsi" w:cstheme="minorHAnsi"/>
          <w:color w:val="002060"/>
          <w:spacing w:val="-2"/>
          <w:w w:val="103"/>
          <w:sz w:val="24"/>
          <w:szCs w:val="24"/>
          <w:lang w:val="ro-RO"/>
        </w:rPr>
        <w:t>A</w:t>
      </w:r>
      <w:r w:rsidRPr="00F70703">
        <w:rPr>
          <w:rFonts w:asciiTheme="minorHAnsi" w:eastAsia="Trebuchet MS" w:hAnsiTheme="minorHAnsi" w:cstheme="minorHAnsi"/>
          <w:color w:val="002060"/>
          <w:w w:val="103"/>
          <w:sz w:val="24"/>
          <w:szCs w:val="24"/>
          <w:lang w:val="ro-RO"/>
        </w:rPr>
        <w:t xml:space="preserve">M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parteneriat/partenerilo</w:t>
      </w:r>
      <w:r w:rsidRPr="00F70703">
        <w:rPr>
          <w:rFonts w:asciiTheme="minorHAnsi" w:eastAsia="Trebuchet MS" w:hAnsiTheme="minorHAnsi" w:cstheme="minorHAnsi"/>
          <w:color w:val="002060"/>
          <w:sz w:val="24"/>
          <w:szCs w:val="24"/>
          <w:lang w:val="ro-RO"/>
        </w:rPr>
        <w:t>r valoarea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cheltuielilor </w:t>
      </w:r>
      <w:r w:rsidRPr="00F70703">
        <w:rPr>
          <w:rFonts w:asciiTheme="minorHAnsi" w:eastAsia="Trebuchet MS" w:hAnsiTheme="minorHAnsi" w:cstheme="minorHAnsi"/>
          <w:color w:val="002060"/>
          <w:spacing w:val="-4"/>
          <w:sz w:val="24"/>
          <w:szCs w:val="24"/>
          <w:lang w:val="ro-RO"/>
        </w:rPr>
        <w:lastRenderedPageBreak/>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mbursabile,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resurse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sale.</w:t>
      </w:r>
    </w:p>
    <w:p w14:paraId="1C6C3DDA" w14:textId="10636B1E"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Transferul</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prezentând</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solicitată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 beneficiar</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pacing w:val="-1"/>
          <w:sz w:val="24"/>
          <w:szCs w:val="24"/>
          <w:lang w:val="ro-RO"/>
        </w:rPr>
        <w:t>/lide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condiţiile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alin. (1),</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se realizează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 condiţia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îndeplinirii </w:t>
      </w:r>
      <w:r w:rsidRPr="00F70703">
        <w:rPr>
          <w:rFonts w:asciiTheme="minorHAnsi" w:eastAsia="Trebuchet MS" w:hAnsiTheme="minorHAnsi" w:cstheme="minorHAnsi"/>
          <w:color w:val="002060"/>
          <w:sz w:val="24"/>
          <w:szCs w:val="24"/>
          <w:lang w:val="ro-RO"/>
        </w:rPr>
        <w:t>cumulative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următoarelor</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w w:val="103"/>
          <w:sz w:val="24"/>
          <w:szCs w:val="24"/>
          <w:lang w:val="ro-RO"/>
        </w:rPr>
        <w:t>cerinţe:</w:t>
      </w:r>
    </w:p>
    <w:p w14:paraId="7F8DA770" w14:textId="2C008D86"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unei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prefinanțare,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fiecar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tra</w:t>
      </w:r>
      <w:r w:rsidRPr="00F70703">
        <w:rPr>
          <w:rFonts w:asciiTheme="minorHAnsi" w:eastAsia="Trebuchet MS" w:hAnsiTheme="minorHAnsi" w:cstheme="minorHAnsi"/>
          <w:color w:val="002060"/>
          <w:w w:val="103"/>
          <w:sz w:val="24"/>
          <w:szCs w:val="24"/>
          <w:lang w:val="ro-RO"/>
        </w:rPr>
        <w:t>nșă</w:t>
      </w:r>
      <w:r w:rsidR="000A4139" w:rsidRPr="00F70703">
        <w:rPr>
          <w:rFonts w:asciiTheme="minorHAnsi" w:eastAsia="Trebuchet MS" w:hAnsiTheme="minorHAnsi" w:cstheme="minorHAnsi"/>
          <w:color w:val="002060"/>
          <w:w w:val="103"/>
          <w:sz w:val="24"/>
          <w:szCs w:val="24"/>
          <w:lang w:val="ro-RO"/>
        </w:rPr>
        <w:t>;</w:t>
      </w:r>
    </w:p>
    <w:p w14:paraId="785D6C52"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existe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ț</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z w:val="24"/>
          <w:szCs w:val="24"/>
          <w:lang w:val="ro-RO"/>
        </w:rPr>
        <w:t>activit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țile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proprii/partenerilor</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unde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prefinanțării.</w:t>
      </w:r>
    </w:p>
    <w:p w14:paraId="331170B6"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acordare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țării,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dac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este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efectu</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lei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următoarele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conturi:</w:t>
      </w:r>
    </w:p>
    <w:p w14:paraId="3F1DD7C0"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țare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cod</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76EAAE39" w14:textId="77777777" w:rsidR="00A10484" w:rsidRPr="00F70703" w:rsidRDefault="00A10484" w:rsidP="007A5CCB">
      <w:pPr>
        <w:spacing w:before="60"/>
        <w:ind w:left="133" w:right="235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242AB9DE" w14:textId="5111238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proiecte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w:t>
      </w:r>
      <w:r w:rsidRPr="00F70703">
        <w:rPr>
          <w:rFonts w:asciiTheme="minorHAnsi" w:eastAsia="Trebuchet MS" w:hAnsiTheme="minorHAnsi" w:cstheme="minorHAnsi"/>
          <w:color w:val="002060"/>
          <w:w w:val="103"/>
          <w:sz w:val="24"/>
          <w:szCs w:val="24"/>
          <w:lang w:val="ro-RO"/>
        </w:rPr>
        <w:t xml:space="preserve">rmătoarele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w w:val="103"/>
          <w:sz w:val="24"/>
          <w:szCs w:val="24"/>
          <w:lang w:val="ro-RO"/>
        </w:rPr>
        <w:t>Partenerului:</w:t>
      </w:r>
    </w:p>
    <w:p w14:paraId="1629488D"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cod IBAN:</w:t>
      </w:r>
    </w:p>
    <w:p w14:paraId="48D106F7"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Titular cont:</w:t>
      </w:r>
    </w:p>
    <w:p w14:paraId="1604FEFC"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58B6C770"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(Partener 1)</w:t>
      </w:r>
    </w:p>
    <w:p w14:paraId="770DEEDF"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cod IBAN: Titular cont:</w:t>
      </w:r>
    </w:p>
    <w:p w14:paraId="6C91E362"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33CD28E7"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(Partener n)</w:t>
      </w:r>
    </w:p>
    <w:p w14:paraId="60A6FAF6"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cod IBAN: Titular cont:</w:t>
      </w:r>
    </w:p>
    <w:p w14:paraId="00F68F6E"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0DE91D32" w14:textId="2122EC4A"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 xml:space="preserve">Solicitările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3"/>
          <w:sz w:val="24"/>
          <w:szCs w:val="24"/>
          <w:lang w:val="ro-RO"/>
        </w:rPr>
        <w:t>a</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ordare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tranşelor</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excepţia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primei tranşe de prefinanţare acordate conform alin. (1), se acordă cu deducerea sumelor nejustificate din tranşa anterior acordată</w:t>
      </w:r>
      <w:r w:rsidRPr="00F70703">
        <w:rPr>
          <w:rFonts w:asciiTheme="minorHAnsi" w:eastAsia="Trebuchet MS" w:hAnsiTheme="minorHAnsi" w:cstheme="minorHAnsi"/>
          <w:color w:val="002060"/>
          <w:w w:val="103"/>
          <w:sz w:val="24"/>
          <w:szCs w:val="24"/>
          <w:lang w:val="ro-RO"/>
        </w:rPr>
        <w:t>.</w:t>
      </w:r>
    </w:p>
    <w:p w14:paraId="4311BD6A"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w:t>
      </w:r>
      <w:r w:rsidRPr="00F70703">
        <w:rPr>
          <w:rFonts w:asciiTheme="minorHAnsi" w:hAnsiTheme="minorHAnsi" w:cstheme="minorHAnsi"/>
          <w:color w:val="002060"/>
          <w:sz w:val="24"/>
          <w:szCs w:val="24"/>
          <w:lang w:val="ro-RO"/>
        </w:rPr>
        <w:t xml:space="preserve"> </w:t>
      </w:r>
      <w:r w:rsidRPr="0061457D">
        <w:rPr>
          <w:rFonts w:asciiTheme="minorHAnsi" w:eastAsia="Trebuchet MS" w:hAnsiTheme="minorHAnsi" w:cstheme="minorHAnsi"/>
          <w:color w:val="002060"/>
          <w:sz w:val="24"/>
          <w:szCs w:val="24"/>
          <w:lang w:val="ro-RO"/>
        </w:rPr>
        <w:t>Beneficiarul/Liderul de parteneriat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A9C5DF8" w14:textId="1B9FF39C" w:rsidR="00A10484" w:rsidRPr="0061457D" w:rsidRDefault="00A10484" w:rsidP="007A5CCB">
      <w:pPr>
        <w:spacing w:before="60"/>
        <w:ind w:left="133" w:right="242"/>
        <w:jc w:val="both"/>
        <w:rPr>
          <w:rFonts w:asciiTheme="minorHAnsi" w:eastAsia="Trebuchet MS" w:hAnsiTheme="minorHAnsi" w:cstheme="minorHAnsi"/>
          <w:color w:val="002060"/>
          <w:sz w:val="24"/>
          <w:szCs w:val="24"/>
          <w:lang w:val="ro-RO"/>
        </w:rPr>
      </w:pPr>
      <w:r w:rsidRPr="00A978F6">
        <w:rPr>
          <w:rFonts w:asciiTheme="minorHAnsi" w:eastAsia="Trebuchet MS" w:hAnsiTheme="minorHAnsi" w:cstheme="minorHAnsi"/>
          <w:color w:val="002060"/>
          <w:sz w:val="24"/>
          <w:szCs w:val="24"/>
          <w:lang w:val="ro-RO"/>
        </w:rPr>
        <w:t>(6</w:t>
      </w:r>
      <w:r w:rsidRPr="00A978F6">
        <w:rPr>
          <w:rFonts w:asciiTheme="minorHAnsi" w:eastAsia="Trebuchet MS" w:hAnsiTheme="minorHAnsi" w:cstheme="minorHAnsi"/>
          <w:color w:val="002060"/>
          <w:spacing w:val="8"/>
          <w:sz w:val="24"/>
          <w:szCs w:val="24"/>
          <w:lang w:val="ro-RO"/>
        </w:rPr>
        <w:t>)</w:t>
      </w:r>
      <w:r w:rsidR="00190094" w:rsidRPr="00A978F6">
        <w:rPr>
          <w:rFonts w:asciiTheme="minorHAnsi" w:eastAsia="Trebuchet MS" w:hAnsiTheme="minorHAnsi" w:cstheme="minorHAnsi"/>
          <w:color w:val="002060"/>
          <w:spacing w:val="8"/>
          <w:sz w:val="24"/>
          <w:szCs w:val="24"/>
          <w:lang w:val="ro-RO"/>
        </w:rPr>
        <w:t xml:space="preserve"> </w:t>
      </w:r>
      <w:r w:rsidRPr="0061457D">
        <w:rPr>
          <w:rFonts w:asciiTheme="minorHAnsi" w:eastAsia="Trebuchet MS" w:hAnsiTheme="minorHAnsi" w:cstheme="minorHAnsi"/>
          <w:color w:val="002060"/>
          <w:sz w:val="24"/>
          <w:szCs w:val="24"/>
          <w:lang w:val="ro-RO"/>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7BCDB5C7" w14:textId="57443490"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Beneficiari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depu</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just</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 xml:space="preserve">ficat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z w:val="24"/>
          <w:szCs w:val="24"/>
          <w:lang w:val="ro-RO"/>
        </w:rPr>
        <w:t>refinanţării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mai</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beneficiază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tranşă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prefinanţare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z w:val="24"/>
          <w:szCs w:val="24"/>
          <w:lang w:val="ro-RO"/>
        </w:rPr>
        <w:lastRenderedPageBreak/>
        <w:t>s</w:t>
      </w:r>
      <w:r w:rsidRPr="00F70703">
        <w:rPr>
          <w:rFonts w:asciiTheme="minorHAnsi" w:eastAsia="Trebuchet MS" w:hAnsiTheme="minorHAnsi" w:cstheme="minorHAnsi"/>
          <w:color w:val="002060"/>
          <w:spacing w:val="-1"/>
          <w:sz w:val="24"/>
          <w:szCs w:val="24"/>
          <w:lang w:val="ro-RO"/>
        </w:rPr>
        <w:t>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obligaţ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justific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acestei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înainte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depuneri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une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alt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1DC38676" w14:textId="45D64664"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 xml:space="preserve">e Beneficiarii/Liderii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parteneriat/Partenerii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justifică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pacing w:val="-2"/>
          <w:sz w:val="24"/>
          <w:szCs w:val="24"/>
          <w:lang w:val="ro-RO"/>
        </w:rPr>
        <w:t>ut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lizarea prefinantarii potrivit prevederilor alin. (5)</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obliga</w:t>
      </w:r>
      <w:r w:rsidRPr="00F70703">
        <w:rPr>
          <w:rFonts w:asciiTheme="minorHAnsi" w:eastAsia="Trebuchet MS" w:hAnsiTheme="minorHAnsi" w:cstheme="minorHAnsi"/>
          <w:color w:val="002060"/>
          <w:spacing w:val="-1"/>
          <w:sz w:val="24"/>
          <w:szCs w:val="24"/>
          <w:lang w:val="ro-RO"/>
        </w:rPr>
        <w:t>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integrale/parţiale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acesteia.  </w:t>
      </w:r>
    </w:p>
    <w:p w14:paraId="710A1762" w14:textId="66D5A7DB"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beneficiarul/liderul  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cere</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e/cereri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recuper</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întreaga</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sum</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acordat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tranşă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nejustificată</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poate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propune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rezilierea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2B30057C"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notifică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beneficiarul/liderul  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parteneriat/partenerii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privir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obligaţia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r w:rsidRPr="00F70703">
        <w:rPr>
          <w:rFonts w:asciiTheme="minorHAnsi" w:eastAsia="Trebuchet MS" w:hAnsiTheme="minorHAnsi" w:cstheme="minorHAnsi"/>
          <w:color w:val="002060"/>
          <w:spacing w:val="-1"/>
          <w:w w:val="103"/>
          <w:sz w:val="24"/>
          <w:szCs w:val="24"/>
          <w:lang w:val="ro-RO"/>
        </w:rPr>
        <w:t>8</w:t>
      </w:r>
      <w:r w:rsidRPr="00F70703">
        <w:rPr>
          <w:rFonts w:asciiTheme="minorHAnsi" w:eastAsia="Trebuchet MS" w:hAnsiTheme="minorHAnsi" w:cstheme="minorHAnsi"/>
          <w:color w:val="002060"/>
          <w:spacing w:val="-2"/>
          <w:w w:val="103"/>
          <w:sz w:val="24"/>
          <w:szCs w:val="24"/>
          <w:lang w:val="ro-RO"/>
        </w:rPr>
        <w:t>).</w:t>
      </w:r>
    </w:p>
    <w:p w14:paraId="6C4F3BB0" w14:textId="7AAA82CB" w:rsidR="00A10484" w:rsidRPr="0061457D" w:rsidRDefault="00A10484" w:rsidP="007A5CCB">
      <w:pPr>
        <w:spacing w:before="60"/>
        <w:ind w:left="133" w:right="242"/>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z w:val="24"/>
          <w:szCs w:val="24"/>
          <w:lang w:val="ro-RO"/>
        </w:rPr>
        <w:t xml:space="preserve">(11) </w:t>
      </w:r>
      <w:r w:rsidRPr="00F70703">
        <w:rPr>
          <w:rFonts w:asciiTheme="minorHAnsi" w:eastAsia="Trebuchet MS" w:hAnsiTheme="minorHAnsi" w:cstheme="minorHAnsi"/>
          <w:color w:val="002060"/>
          <w:spacing w:val="1"/>
          <w:sz w:val="24"/>
          <w:szCs w:val="24"/>
          <w:lang w:val="ro-RO"/>
        </w:rPr>
        <w:t>Î</w:t>
      </w:r>
      <w:r w:rsidRPr="0061457D">
        <w:rPr>
          <w:rFonts w:asciiTheme="minorHAnsi" w:eastAsia="Trebuchet MS" w:hAnsiTheme="minorHAnsi" w:cstheme="minorHAnsi"/>
          <w:color w:val="002060"/>
          <w:spacing w:val="1"/>
          <w:sz w:val="24"/>
          <w:szCs w:val="24"/>
          <w:lang w:val="ro-RO"/>
        </w:rPr>
        <w:t xml:space="preserve">n cazul în care beneficiarul/liderul de parteneriat/partenerii nu restituie AM sumele prevăzute  la </w:t>
      </w:r>
      <w:r w:rsidRPr="00F70703">
        <w:rPr>
          <w:rFonts w:asciiTheme="minorHAnsi" w:eastAsia="Trebuchet MS" w:hAnsiTheme="minorHAnsi" w:cstheme="minorHAnsi"/>
          <w:color w:val="002060"/>
          <w:spacing w:val="1"/>
          <w:sz w:val="24"/>
          <w:szCs w:val="24"/>
          <w:lang w:val="ro-RO"/>
        </w:rPr>
        <w:t>alin</w:t>
      </w:r>
      <w:r w:rsidRPr="0061457D">
        <w:rPr>
          <w:rFonts w:asciiTheme="minorHAnsi" w:eastAsia="Trebuchet MS" w:hAnsiTheme="minorHAnsi" w:cstheme="minorHAnsi"/>
          <w:color w:val="002060"/>
          <w:spacing w:val="1"/>
          <w:sz w:val="24"/>
          <w:szCs w:val="24"/>
          <w:lang w:val="ro-RO"/>
        </w:rPr>
        <w:t xml:space="preserve">. (10) </w:t>
      </w:r>
      <w:r w:rsidRPr="00F70703">
        <w:rPr>
          <w:rFonts w:asciiTheme="minorHAnsi" w:eastAsia="Trebuchet MS" w:hAnsiTheme="minorHAnsi" w:cstheme="minorHAnsi"/>
          <w:color w:val="002060"/>
          <w:spacing w:val="1"/>
          <w:sz w:val="24"/>
          <w:szCs w:val="24"/>
          <w:lang w:val="ro-RO"/>
        </w:rPr>
        <w:t>î</w:t>
      </w:r>
      <w:r w:rsidRPr="0061457D">
        <w:rPr>
          <w:rFonts w:asciiTheme="minorHAnsi" w:eastAsia="Trebuchet MS" w:hAnsiTheme="minorHAnsi" w:cstheme="minorHAnsi"/>
          <w:color w:val="002060"/>
          <w:spacing w:val="1"/>
          <w:sz w:val="24"/>
          <w:szCs w:val="24"/>
          <w:lang w:val="ro-RO"/>
        </w:rPr>
        <w:t>n termen de 15 zile de la data comunicării notificării, AM emite decizia de recuperare a prefinanţării, prin care se individualizează sumele de restituit exprimate în</w:t>
      </w:r>
      <w:r w:rsidRPr="00F70703">
        <w:rPr>
          <w:rFonts w:asciiTheme="minorHAnsi" w:eastAsia="Trebuchet MS" w:hAnsiTheme="minorHAnsi" w:cstheme="minorHAnsi"/>
          <w:color w:val="002060"/>
          <w:spacing w:val="1"/>
          <w:sz w:val="24"/>
          <w:szCs w:val="24"/>
          <w:lang w:val="ro-RO"/>
        </w:rPr>
        <w:t xml:space="preserve"> </w:t>
      </w:r>
      <w:r w:rsidRPr="0061457D">
        <w:rPr>
          <w:rFonts w:asciiTheme="minorHAnsi" w:eastAsia="Trebuchet MS" w:hAnsiTheme="minorHAnsi" w:cstheme="minorHAnsi"/>
          <w:color w:val="002060"/>
          <w:spacing w:val="1"/>
          <w:sz w:val="24"/>
          <w:szCs w:val="24"/>
          <w:lang w:val="ro-RO"/>
        </w:rPr>
        <w:t xml:space="preserve">moneda naţională. Decizia constituie titlu de creanţă şi cuprinde elementele  actului </w:t>
      </w:r>
      <w:r w:rsidRPr="00F70703">
        <w:rPr>
          <w:rFonts w:asciiTheme="minorHAnsi" w:eastAsia="Trebuchet MS" w:hAnsiTheme="minorHAnsi" w:cstheme="minorHAnsi"/>
          <w:color w:val="002060"/>
          <w:spacing w:val="1"/>
          <w:sz w:val="24"/>
          <w:szCs w:val="24"/>
          <w:lang w:val="ro-RO"/>
        </w:rPr>
        <w:t xml:space="preserve"> </w:t>
      </w:r>
      <w:r w:rsidRPr="0061457D">
        <w:rPr>
          <w:rFonts w:asciiTheme="minorHAnsi" w:eastAsia="Trebuchet MS" w:hAnsiTheme="minorHAnsi" w:cstheme="minorHAnsi"/>
          <w:color w:val="002060"/>
          <w:spacing w:val="1"/>
          <w:sz w:val="24"/>
          <w:szCs w:val="24"/>
          <w:lang w:val="ro-RO"/>
        </w:rPr>
        <w:t xml:space="preserve">administrativ  fiscal prevăzute  de Legea </w:t>
      </w:r>
      <w:r w:rsidR="009D0BC3" w:rsidRPr="0061457D">
        <w:rPr>
          <w:rFonts w:asciiTheme="minorHAnsi" w:eastAsia="Trebuchet MS" w:hAnsiTheme="minorHAnsi" w:cstheme="minorHAnsi"/>
          <w:color w:val="002060"/>
          <w:spacing w:val="1"/>
          <w:sz w:val="24"/>
          <w:szCs w:val="24"/>
          <w:lang w:val="ro-RO"/>
        </w:rPr>
        <w:t>nr.</w:t>
      </w:r>
      <w:r w:rsidRPr="0061457D">
        <w:rPr>
          <w:rFonts w:asciiTheme="minorHAnsi" w:eastAsia="Trebuchet MS" w:hAnsiTheme="minorHAnsi" w:cstheme="minorHAnsi"/>
          <w:color w:val="002060"/>
          <w:spacing w:val="1"/>
          <w:sz w:val="24"/>
          <w:szCs w:val="24"/>
          <w:lang w:val="ro-RO"/>
        </w:rPr>
        <w:t xml:space="preserve"> 207/2015  privind </w:t>
      </w:r>
      <w:r w:rsidRPr="00F70703">
        <w:rPr>
          <w:rFonts w:asciiTheme="minorHAnsi" w:eastAsia="Trebuchet MS" w:hAnsiTheme="minorHAnsi" w:cstheme="minorHAnsi"/>
          <w:color w:val="002060"/>
          <w:spacing w:val="1"/>
          <w:sz w:val="24"/>
          <w:szCs w:val="24"/>
          <w:lang w:val="ro-RO"/>
        </w:rPr>
        <w:t xml:space="preserve"> </w:t>
      </w:r>
      <w:r w:rsidRPr="0061457D">
        <w:rPr>
          <w:rFonts w:asciiTheme="minorHAnsi" w:eastAsia="Trebuchet MS" w:hAnsiTheme="minorHAnsi" w:cstheme="minorHAnsi"/>
          <w:color w:val="002060"/>
          <w:spacing w:val="1"/>
          <w:sz w:val="24"/>
          <w:szCs w:val="24"/>
          <w:lang w:val="ro-RO"/>
        </w:rPr>
        <w:t>Codul de procedură fiscală, cu modificările şi completările ulterioare. În titlul de creanţă se indică şi contul în care beneficiarul trebuie să efectueze plata.</w:t>
      </w:r>
    </w:p>
    <w:p w14:paraId="36B1C061" w14:textId="4984B1AC"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(12)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11</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transmite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debitorului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3"/>
          <w:w w:val="103"/>
          <w:sz w:val="24"/>
          <w:szCs w:val="24"/>
          <w:lang w:val="ro-RO"/>
        </w:rPr>
        <w:t>z</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3"/>
          <w:w w:val="103"/>
          <w:sz w:val="24"/>
          <w:szCs w:val="24"/>
          <w:lang w:val="ro-RO"/>
        </w:rPr>
        <w:t xml:space="preserve">le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emiterii.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Împotriva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formul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contestaţie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comunicării,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 xml:space="preserve">depune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autoritate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publică </w:t>
      </w:r>
      <w:r w:rsidRPr="00F70703">
        <w:rPr>
          <w:rFonts w:asciiTheme="minorHAnsi" w:eastAsia="Trebuchet MS" w:hAnsiTheme="minorHAnsi" w:cstheme="minorHAnsi"/>
          <w:color w:val="002060"/>
          <w:sz w:val="24"/>
          <w:szCs w:val="24"/>
          <w:lang w:val="ro-RO"/>
        </w:rPr>
        <w:t>emitentă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contestat/</w:t>
      </w:r>
      <w:r w:rsidRPr="00F70703">
        <w:rPr>
          <w:rFonts w:asciiTheme="minorHAnsi" w:eastAsia="Trebuchet MS" w:hAnsiTheme="minorHAnsi" w:cstheme="minorHAnsi"/>
          <w:color w:val="002060"/>
          <w:w w:val="103"/>
          <w:sz w:val="24"/>
          <w:szCs w:val="24"/>
          <w:lang w:val="ro-RO"/>
        </w:rPr>
        <w:t>AM.</w:t>
      </w:r>
    </w:p>
    <w:p w14:paraId="5C2E2360" w14:textId="77777777" w:rsidR="00A10484" w:rsidRPr="00F70703" w:rsidRDefault="00A10484" w:rsidP="007A5CCB">
      <w:pPr>
        <w:spacing w:before="60"/>
        <w:ind w:left="133" w:right="-2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Introducerea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contestaţiei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suspendă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executarea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creanţă.</w:t>
      </w:r>
    </w:p>
    <w:p w14:paraId="7110076B" w14:textId="77777777" w:rsidR="00A10484" w:rsidRPr="00F70703" w:rsidRDefault="00A10484" w:rsidP="007A5CCB">
      <w:pPr>
        <w:spacing w:before="60"/>
        <w:ind w:left="133" w:right="24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(14) </w:t>
      </w:r>
      <w:r w:rsidRPr="00F70703">
        <w:rPr>
          <w:rFonts w:asciiTheme="minorHAnsi" w:eastAsia="Trebuchet MS" w:hAnsiTheme="minorHAnsi" w:cstheme="minorHAnsi"/>
          <w:color w:val="002060"/>
          <w:spacing w:val="-1"/>
          <w:sz w:val="24"/>
          <w:szCs w:val="24"/>
          <w:lang w:val="ro-RO"/>
        </w:rPr>
        <w:t>Debitoru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efectuări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stab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lite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decizia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recuperar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prefinanţării,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30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0EF98325" w14:textId="288F4A33" w:rsidR="00A10484" w:rsidRPr="00F70703" w:rsidRDefault="00A10484" w:rsidP="007A5CCB">
      <w:pPr>
        <w:spacing w:before="60"/>
        <w:ind w:left="133" w:right="243"/>
        <w:jc w:val="both"/>
        <w:rPr>
          <w:rFonts w:asciiTheme="minorHAnsi" w:eastAsia="Trebuchet MS" w:hAnsiTheme="minorHAnsi" w:cstheme="minorHAnsi"/>
          <w:color w:val="002060"/>
          <w:spacing w:val="1"/>
          <w:w w:val="103"/>
          <w:sz w:val="24"/>
          <w:szCs w:val="24"/>
          <w:lang w:val="ro-RO"/>
        </w:rPr>
      </w:pPr>
      <w:r w:rsidRPr="00F70703">
        <w:rPr>
          <w:rFonts w:asciiTheme="minorHAnsi" w:eastAsia="Trebuchet MS" w:hAnsiTheme="minorHAnsi" w:cstheme="minorHAnsi"/>
          <w:color w:val="002060"/>
          <w:sz w:val="24"/>
          <w:szCs w:val="24"/>
          <w:lang w:val="ro-RO"/>
        </w:rPr>
        <w:t>(15) Titlul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titlu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executoriu</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împlinirea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termenului</w:t>
      </w:r>
      <w:r w:rsidR="00493067">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p>
    <w:p w14:paraId="1528CBE1"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(16) Debitorul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datorează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neachitarea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obligaţiilor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stabilite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dobând</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calculează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aplicare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rate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dato</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soldul</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rămas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contravaloarea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le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10</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zi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după </w:t>
      </w:r>
      <w:r w:rsidRPr="00F70703">
        <w:rPr>
          <w:rFonts w:asciiTheme="minorHAnsi" w:eastAsia="Trebuchet MS" w:hAnsiTheme="minorHAnsi" w:cstheme="minorHAnsi"/>
          <w:color w:val="002060"/>
          <w:spacing w:val="-1"/>
          <w:sz w:val="24"/>
          <w:szCs w:val="24"/>
          <w:lang w:val="ro-RO"/>
        </w:rPr>
        <w:t>expirare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stabilit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conformitate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1"/>
          <w:sz w:val="24"/>
          <w:szCs w:val="24"/>
          <w:lang w:val="ro-RO"/>
        </w:rPr>
        <w:t xml:space="preserve"> prevederil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până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data </w:t>
      </w:r>
      <w:r w:rsidRPr="00F70703">
        <w:rPr>
          <w:rFonts w:asciiTheme="minorHAnsi" w:eastAsia="Trebuchet MS" w:hAnsiTheme="minorHAnsi" w:cstheme="minorHAnsi"/>
          <w:color w:val="002060"/>
          <w:sz w:val="24"/>
          <w:szCs w:val="24"/>
          <w:lang w:val="ro-RO"/>
        </w:rPr>
        <w:t>stingerii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59223B5F" w14:textId="4F3FF26F" w:rsidR="00A10484" w:rsidRPr="00F70703" w:rsidRDefault="00A10484" w:rsidP="007A5CCB">
      <w:pPr>
        <w:spacing w:before="60"/>
        <w:ind w:left="133" w:right="241"/>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nerecuperării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stabilite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10</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expirarea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comunicării  </w:t>
      </w:r>
      <w:r w:rsidRPr="00F70703">
        <w:rPr>
          <w:rFonts w:asciiTheme="minorHAnsi" w:eastAsia="Trebuchet MS" w:hAnsiTheme="minorHAnsi" w:cstheme="minorHAnsi"/>
          <w:color w:val="002060"/>
          <w:spacing w:val="-2"/>
          <w:sz w:val="24"/>
          <w:szCs w:val="24"/>
          <w:lang w:val="ro-RO"/>
        </w:rPr>
        <w:t>dec</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ziei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prefinanţării,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comunic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titlu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executori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împreun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dovad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comunicări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acestui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organelor </w:t>
      </w:r>
      <w:r w:rsidRPr="00F70703">
        <w:rPr>
          <w:rFonts w:asciiTheme="minorHAnsi" w:eastAsia="Trebuchet MS" w:hAnsiTheme="minorHAnsi" w:cstheme="minorHAnsi"/>
          <w:color w:val="002060"/>
          <w:sz w:val="24"/>
          <w:szCs w:val="24"/>
          <w:lang w:val="ro-RO"/>
        </w:rPr>
        <w:t>fiscale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competent</w:t>
      </w:r>
      <w:r w:rsidRPr="00F70703">
        <w:rPr>
          <w:rFonts w:asciiTheme="minorHAnsi" w:eastAsia="Trebuchet MS" w:hAnsiTheme="minorHAnsi" w:cstheme="minorHAnsi"/>
          <w:color w:val="002060"/>
          <w:sz w:val="24"/>
          <w:szCs w:val="24"/>
          <w:lang w:val="ro-RO"/>
        </w:rPr>
        <w:t>e din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ubordine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Agenţiei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Na</w:t>
      </w:r>
      <w:r w:rsidRPr="00F70703">
        <w:rPr>
          <w:rFonts w:asciiTheme="minorHAnsi" w:eastAsia="Trebuchet MS" w:hAnsiTheme="minorHAnsi" w:cstheme="minorHAnsi"/>
          <w:color w:val="002060"/>
          <w:spacing w:val="-5"/>
          <w:sz w:val="24"/>
          <w:szCs w:val="24"/>
          <w:lang w:val="ro-RO"/>
        </w:rPr>
        <w:t>ţ</w:t>
      </w:r>
      <w:r w:rsidRPr="00F70703">
        <w:rPr>
          <w:rFonts w:asciiTheme="minorHAnsi" w:eastAsia="Trebuchet MS" w:hAnsiTheme="minorHAnsi" w:cstheme="minorHAnsi"/>
          <w:color w:val="002060"/>
          <w:sz w:val="24"/>
          <w:szCs w:val="24"/>
          <w:lang w:val="ro-RO"/>
        </w:rPr>
        <w:t>ionale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Administrar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Fiscală,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w w:val="104"/>
          <w:sz w:val="24"/>
          <w:szCs w:val="24"/>
          <w:lang w:val="ro-RO"/>
        </w:rPr>
        <w:t xml:space="preserve">vor </w:t>
      </w:r>
      <w:r w:rsidRPr="00F70703">
        <w:rPr>
          <w:rFonts w:asciiTheme="minorHAnsi" w:eastAsia="Trebuchet MS" w:hAnsiTheme="minorHAnsi" w:cstheme="minorHAnsi"/>
          <w:color w:val="002060"/>
          <w:spacing w:val="-1"/>
          <w:sz w:val="24"/>
          <w:szCs w:val="24"/>
          <w:lang w:val="ro-RO"/>
        </w:rPr>
        <w:t>proced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recuperarea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sumelor, conform</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00A513FA" w:rsidRPr="00F70703">
        <w:rPr>
          <w:rFonts w:asciiTheme="minorHAnsi" w:eastAsia="Trebuchet MS" w:hAnsiTheme="minorHAnsi" w:cstheme="minorHAnsi"/>
          <w:color w:val="002060"/>
          <w:sz w:val="24"/>
          <w:szCs w:val="24"/>
          <w:lang w:val="ro-RO"/>
        </w:rPr>
        <w:t xml:space="preserve"> nr.</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
          <w:sz w:val="24"/>
          <w:szCs w:val="24"/>
          <w:lang w:val="ro-RO"/>
        </w:rPr>
        <w:t>;</w:t>
      </w:r>
    </w:p>
    <w:p w14:paraId="79AC2E98" w14:textId="5E7A0220" w:rsidR="00493067" w:rsidRDefault="00A10484" w:rsidP="007A5CCB">
      <w:pPr>
        <w:spacing w:before="60"/>
        <w:ind w:left="133" w:right="242"/>
        <w:jc w:val="both"/>
        <w:rPr>
          <w:rFonts w:asciiTheme="minorHAnsi" w:eastAsia="Trebuchet MS" w:hAnsiTheme="minorHAnsi" w:cstheme="minorHAnsi"/>
          <w:color w:val="002060"/>
          <w:spacing w:val="4"/>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18</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00CB3F68" w:rsidRPr="00CB3F68">
        <w:rPr>
          <w:rFonts w:asciiTheme="minorHAnsi" w:eastAsia="Trebuchet MS" w:hAnsiTheme="minorHAnsi" w:cstheme="minorHAnsi"/>
          <w:color w:val="002060"/>
          <w:spacing w:val="4"/>
          <w:sz w:val="24"/>
          <w:szCs w:val="24"/>
          <w:lang w:val="ro-RO"/>
        </w:rPr>
        <w:t>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41D80605" w14:textId="3587BE63" w:rsidR="00A10484" w:rsidRPr="00F70703" w:rsidRDefault="00CB3F68" w:rsidP="007A5CCB">
      <w:pPr>
        <w:spacing w:before="60"/>
        <w:ind w:left="133" w:right="242"/>
        <w:jc w:val="both"/>
        <w:rPr>
          <w:rFonts w:asciiTheme="minorHAnsi" w:eastAsia="Trebuchet MS" w:hAnsiTheme="minorHAnsi" w:cstheme="minorHAnsi"/>
          <w:color w:val="002060"/>
          <w:sz w:val="24"/>
          <w:szCs w:val="24"/>
          <w:lang w:val="ro-RO"/>
        </w:rPr>
      </w:pPr>
      <w:r>
        <w:rPr>
          <w:rFonts w:asciiTheme="minorHAnsi" w:eastAsia="Trebuchet MS" w:hAnsiTheme="minorHAnsi" w:cstheme="minorHAnsi"/>
          <w:color w:val="002060"/>
          <w:spacing w:val="1"/>
          <w:sz w:val="24"/>
          <w:szCs w:val="24"/>
          <w:lang w:val="ro-RO"/>
        </w:rPr>
        <w:t xml:space="preserve">(19) </w:t>
      </w:r>
      <w:r w:rsidR="00A10484" w:rsidRPr="00F70703">
        <w:rPr>
          <w:rFonts w:asciiTheme="minorHAnsi" w:eastAsia="Trebuchet MS" w:hAnsiTheme="minorHAnsi" w:cstheme="minorHAnsi"/>
          <w:color w:val="002060"/>
          <w:spacing w:val="1"/>
          <w:sz w:val="24"/>
          <w:szCs w:val="24"/>
          <w:lang w:val="ro-RO"/>
        </w:rPr>
        <w:t>Î</w:t>
      </w:r>
      <w:r w:rsidR="00A10484" w:rsidRPr="00F70703">
        <w:rPr>
          <w:rFonts w:asciiTheme="minorHAnsi" w:eastAsia="Trebuchet MS" w:hAnsiTheme="minorHAnsi" w:cstheme="minorHAnsi"/>
          <w:color w:val="002060"/>
          <w:sz w:val="24"/>
          <w:szCs w:val="24"/>
          <w:lang w:val="ro-RO"/>
        </w:rPr>
        <w:t>n</w:t>
      </w:r>
      <w:r w:rsidR="00A10484" w:rsidRPr="00F70703">
        <w:rPr>
          <w:rFonts w:asciiTheme="minorHAnsi" w:eastAsia="Trebuchet MS" w:hAnsiTheme="minorHAnsi" w:cstheme="minorHAnsi"/>
          <w:color w:val="002060"/>
          <w:spacing w:val="-4"/>
          <w:sz w:val="24"/>
          <w:szCs w:val="24"/>
          <w:lang w:val="ro-RO"/>
        </w:rPr>
        <w:t xml:space="preserve"> </w:t>
      </w:r>
      <w:r w:rsidR="00A10484" w:rsidRPr="00F70703">
        <w:rPr>
          <w:rFonts w:asciiTheme="minorHAnsi" w:eastAsia="Trebuchet MS" w:hAnsiTheme="minorHAnsi" w:cstheme="minorHAnsi"/>
          <w:color w:val="002060"/>
          <w:sz w:val="24"/>
          <w:szCs w:val="24"/>
          <w:lang w:val="ro-RO"/>
        </w:rPr>
        <w:t>vederea</w:t>
      </w:r>
      <w:r w:rsidR="00A10484" w:rsidRPr="00F70703">
        <w:rPr>
          <w:rFonts w:asciiTheme="minorHAnsi" w:eastAsia="Trebuchet MS" w:hAnsiTheme="minorHAnsi" w:cstheme="minorHAnsi"/>
          <w:color w:val="002060"/>
          <w:spacing w:val="12"/>
          <w:sz w:val="24"/>
          <w:szCs w:val="24"/>
          <w:lang w:val="ro-RO"/>
        </w:rPr>
        <w:t xml:space="preserve"> </w:t>
      </w:r>
      <w:r w:rsidR="00A10484" w:rsidRPr="00F70703">
        <w:rPr>
          <w:rFonts w:asciiTheme="minorHAnsi" w:eastAsia="Trebuchet MS" w:hAnsiTheme="minorHAnsi" w:cstheme="minorHAnsi"/>
          <w:color w:val="002060"/>
          <w:spacing w:val="3"/>
          <w:sz w:val="24"/>
          <w:szCs w:val="24"/>
          <w:lang w:val="ro-RO"/>
        </w:rPr>
        <w:t>î</w:t>
      </w:r>
      <w:r w:rsidR="00A10484" w:rsidRPr="00F70703">
        <w:rPr>
          <w:rFonts w:asciiTheme="minorHAnsi" w:eastAsia="Trebuchet MS" w:hAnsiTheme="minorHAnsi" w:cstheme="minorHAnsi"/>
          <w:color w:val="002060"/>
          <w:spacing w:val="-3"/>
          <w:sz w:val="24"/>
          <w:szCs w:val="24"/>
          <w:lang w:val="ro-RO"/>
        </w:rPr>
        <w:t>n</w:t>
      </w:r>
      <w:r w:rsidR="00A10484" w:rsidRPr="00F70703">
        <w:rPr>
          <w:rFonts w:asciiTheme="minorHAnsi" w:eastAsia="Trebuchet MS" w:hAnsiTheme="minorHAnsi" w:cstheme="minorHAnsi"/>
          <w:color w:val="002060"/>
          <w:sz w:val="24"/>
          <w:szCs w:val="24"/>
          <w:lang w:val="ro-RO"/>
        </w:rPr>
        <w:t>casării</w:t>
      </w:r>
      <w:r w:rsidR="00A10484" w:rsidRPr="00F70703">
        <w:rPr>
          <w:rFonts w:asciiTheme="minorHAnsi" w:eastAsia="Trebuchet MS" w:hAnsiTheme="minorHAnsi" w:cstheme="minorHAnsi"/>
          <w:color w:val="002060"/>
          <w:spacing w:val="12"/>
          <w:sz w:val="24"/>
          <w:szCs w:val="24"/>
          <w:lang w:val="ro-RO"/>
        </w:rPr>
        <w:t xml:space="preserve"> </w:t>
      </w:r>
      <w:r w:rsidR="00A10484" w:rsidRPr="00F70703">
        <w:rPr>
          <w:rFonts w:asciiTheme="minorHAnsi" w:eastAsia="Trebuchet MS" w:hAnsiTheme="minorHAnsi" w:cstheme="minorHAnsi"/>
          <w:color w:val="002060"/>
          <w:sz w:val="24"/>
          <w:szCs w:val="24"/>
          <w:lang w:val="ro-RO"/>
        </w:rPr>
        <w:t>de</w:t>
      </w:r>
      <w:r w:rsidR="00A10484" w:rsidRPr="00F70703">
        <w:rPr>
          <w:rFonts w:asciiTheme="minorHAnsi" w:eastAsia="Trebuchet MS" w:hAnsiTheme="minorHAnsi" w:cstheme="minorHAnsi"/>
          <w:color w:val="002060"/>
          <w:spacing w:val="-1"/>
          <w:sz w:val="24"/>
          <w:szCs w:val="24"/>
          <w:lang w:val="ro-RO"/>
        </w:rPr>
        <w:t xml:space="preserve"> </w:t>
      </w:r>
      <w:r w:rsidR="00A10484" w:rsidRPr="00F70703">
        <w:rPr>
          <w:rFonts w:asciiTheme="minorHAnsi" w:eastAsia="Trebuchet MS" w:hAnsiTheme="minorHAnsi" w:cstheme="minorHAnsi"/>
          <w:color w:val="002060"/>
          <w:spacing w:val="-2"/>
          <w:sz w:val="24"/>
          <w:szCs w:val="24"/>
          <w:lang w:val="ro-RO"/>
        </w:rPr>
        <w:t>l</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5"/>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debito</w:t>
      </w:r>
      <w:r w:rsidR="00A10484" w:rsidRPr="00F70703">
        <w:rPr>
          <w:rFonts w:asciiTheme="minorHAnsi" w:eastAsia="Trebuchet MS" w:hAnsiTheme="minorHAnsi" w:cstheme="minorHAnsi"/>
          <w:color w:val="002060"/>
          <w:sz w:val="24"/>
          <w:szCs w:val="24"/>
          <w:lang w:val="ro-RO"/>
        </w:rPr>
        <w:t>r</w:t>
      </w:r>
      <w:r w:rsidR="00A10484" w:rsidRPr="00F70703">
        <w:rPr>
          <w:rFonts w:asciiTheme="minorHAnsi" w:eastAsia="Trebuchet MS" w:hAnsiTheme="minorHAnsi" w:cstheme="minorHAnsi"/>
          <w:color w:val="002060"/>
          <w:spacing w:val="12"/>
          <w:sz w:val="24"/>
          <w:szCs w:val="24"/>
          <w:lang w:val="ro-RO"/>
        </w:rPr>
        <w:t xml:space="preserve"> </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8"/>
          <w:sz w:val="24"/>
          <w:szCs w:val="24"/>
          <w:lang w:val="ro-RO"/>
        </w:rPr>
        <w:t xml:space="preserve"> </w:t>
      </w:r>
      <w:r w:rsidR="00A10484" w:rsidRPr="00F70703">
        <w:rPr>
          <w:rFonts w:asciiTheme="minorHAnsi" w:eastAsia="Trebuchet MS" w:hAnsiTheme="minorHAnsi" w:cstheme="minorHAnsi"/>
          <w:color w:val="002060"/>
          <w:sz w:val="24"/>
          <w:szCs w:val="24"/>
          <w:lang w:val="ro-RO"/>
        </w:rPr>
        <w:t>dobânzii</w:t>
      </w:r>
      <w:r w:rsidR="00A10484" w:rsidRPr="00F70703">
        <w:rPr>
          <w:rFonts w:asciiTheme="minorHAnsi" w:eastAsia="Trebuchet MS" w:hAnsiTheme="minorHAnsi" w:cstheme="minorHAnsi"/>
          <w:color w:val="002060"/>
          <w:spacing w:val="13"/>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prevăzut</w:t>
      </w:r>
      <w:r w:rsidR="00A10484" w:rsidRPr="00F70703">
        <w:rPr>
          <w:rFonts w:asciiTheme="minorHAnsi" w:eastAsia="Trebuchet MS" w:hAnsiTheme="minorHAnsi" w:cstheme="minorHAnsi"/>
          <w:color w:val="002060"/>
          <w:sz w:val="24"/>
          <w:szCs w:val="24"/>
          <w:lang w:val="ro-RO"/>
        </w:rPr>
        <w:t>e</w:t>
      </w:r>
      <w:r w:rsidR="00A10484" w:rsidRPr="00F70703">
        <w:rPr>
          <w:rFonts w:asciiTheme="minorHAnsi" w:eastAsia="Trebuchet MS" w:hAnsiTheme="minorHAnsi" w:cstheme="minorHAnsi"/>
          <w:color w:val="002060"/>
          <w:spacing w:val="17"/>
          <w:sz w:val="24"/>
          <w:szCs w:val="24"/>
          <w:lang w:val="ro-RO"/>
        </w:rPr>
        <w:t xml:space="preserve"> </w:t>
      </w:r>
      <w:r w:rsidR="00A10484" w:rsidRPr="00F70703">
        <w:rPr>
          <w:rFonts w:asciiTheme="minorHAnsi" w:eastAsia="Trebuchet MS" w:hAnsiTheme="minorHAnsi" w:cstheme="minorHAnsi"/>
          <w:color w:val="002060"/>
          <w:sz w:val="24"/>
          <w:szCs w:val="24"/>
          <w:lang w:val="ro-RO"/>
        </w:rPr>
        <w:t>la</w:t>
      </w:r>
      <w:r w:rsidR="00A10484" w:rsidRPr="00F70703">
        <w:rPr>
          <w:rFonts w:asciiTheme="minorHAnsi" w:eastAsia="Trebuchet MS" w:hAnsiTheme="minorHAnsi" w:cstheme="minorHAnsi"/>
          <w:color w:val="002060"/>
          <w:spacing w:val="-2"/>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alin</w:t>
      </w:r>
      <w:r w:rsidR="00A10484" w:rsidRPr="00F70703">
        <w:rPr>
          <w:rFonts w:asciiTheme="minorHAnsi" w:eastAsia="Trebuchet MS" w:hAnsiTheme="minorHAnsi" w:cstheme="minorHAnsi"/>
          <w:color w:val="002060"/>
          <w:sz w:val="24"/>
          <w:szCs w:val="24"/>
          <w:lang w:val="ro-RO"/>
        </w:rPr>
        <w:t>.</w:t>
      </w:r>
      <w:r w:rsidR="00A10484" w:rsidRPr="00F70703">
        <w:rPr>
          <w:rFonts w:asciiTheme="minorHAnsi" w:eastAsia="Trebuchet MS" w:hAnsiTheme="minorHAnsi" w:cstheme="minorHAnsi"/>
          <w:color w:val="002060"/>
          <w:spacing w:val="4"/>
          <w:sz w:val="24"/>
          <w:szCs w:val="24"/>
          <w:lang w:val="ro-RO"/>
        </w:rPr>
        <w:t xml:space="preserve"> </w:t>
      </w:r>
      <w:r w:rsidR="00A10484" w:rsidRPr="00F70703">
        <w:rPr>
          <w:rFonts w:asciiTheme="minorHAnsi" w:eastAsia="Trebuchet MS" w:hAnsiTheme="minorHAnsi" w:cstheme="minorHAnsi"/>
          <w:color w:val="002060"/>
          <w:sz w:val="24"/>
          <w:szCs w:val="24"/>
          <w:lang w:val="ro-RO"/>
        </w:rPr>
        <w:t>(16),</w:t>
      </w:r>
      <w:r w:rsidR="00A10484" w:rsidRPr="00F70703">
        <w:rPr>
          <w:rFonts w:asciiTheme="minorHAnsi" w:eastAsia="Trebuchet MS" w:hAnsiTheme="minorHAnsi" w:cstheme="minorHAnsi"/>
          <w:color w:val="002060"/>
          <w:spacing w:val="5"/>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AM</w:t>
      </w:r>
      <w:r w:rsidR="00A10484" w:rsidRPr="00F70703">
        <w:rPr>
          <w:rFonts w:asciiTheme="minorHAnsi" w:eastAsia="Trebuchet MS" w:hAnsiTheme="minorHAnsi" w:cstheme="minorHAnsi"/>
          <w:color w:val="002060"/>
          <w:spacing w:val="15"/>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v</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5"/>
          <w:sz w:val="24"/>
          <w:szCs w:val="24"/>
          <w:lang w:val="ro-RO"/>
        </w:rPr>
        <w:t xml:space="preserve"> </w:t>
      </w:r>
      <w:r w:rsidR="00A10484" w:rsidRPr="00F70703">
        <w:rPr>
          <w:rFonts w:asciiTheme="minorHAnsi" w:eastAsia="Trebuchet MS" w:hAnsiTheme="minorHAnsi" w:cstheme="minorHAnsi"/>
          <w:color w:val="002060"/>
          <w:spacing w:val="-1"/>
          <w:w w:val="103"/>
          <w:sz w:val="24"/>
          <w:szCs w:val="24"/>
          <w:lang w:val="ro-RO"/>
        </w:rPr>
        <w:t xml:space="preserve">calcula </w:t>
      </w:r>
      <w:r w:rsidR="00A10484" w:rsidRPr="00F70703">
        <w:rPr>
          <w:rFonts w:asciiTheme="minorHAnsi" w:eastAsia="Trebuchet MS" w:hAnsiTheme="minorHAnsi" w:cstheme="minorHAnsi"/>
          <w:color w:val="002060"/>
          <w:sz w:val="24"/>
          <w:szCs w:val="24"/>
          <w:lang w:val="ro-RO"/>
        </w:rPr>
        <w:t>cuantumul</w:t>
      </w:r>
      <w:r w:rsidR="00A10484" w:rsidRPr="00F70703">
        <w:rPr>
          <w:rFonts w:asciiTheme="minorHAnsi" w:eastAsia="Trebuchet MS" w:hAnsiTheme="minorHAnsi" w:cstheme="minorHAnsi"/>
          <w:color w:val="002060"/>
          <w:spacing w:val="60"/>
          <w:sz w:val="24"/>
          <w:szCs w:val="24"/>
          <w:lang w:val="ro-RO"/>
        </w:rPr>
        <w:t xml:space="preserve"> </w:t>
      </w:r>
      <w:r w:rsidR="00A10484" w:rsidRPr="00F70703">
        <w:rPr>
          <w:rFonts w:asciiTheme="minorHAnsi" w:eastAsia="Trebuchet MS" w:hAnsiTheme="minorHAnsi" w:cstheme="minorHAnsi"/>
          <w:color w:val="002060"/>
          <w:sz w:val="24"/>
          <w:szCs w:val="24"/>
          <w:lang w:val="ro-RO"/>
        </w:rPr>
        <w:t>acesteia</w:t>
      </w:r>
      <w:r w:rsidR="00A10484" w:rsidRPr="00F70703">
        <w:rPr>
          <w:rFonts w:asciiTheme="minorHAnsi" w:eastAsia="Trebuchet MS" w:hAnsiTheme="minorHAnsi" w:cstheme="minorHAnsi"/>
          <w:color w:val="002060"/>
          <w:spacing w:val="54"/>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ş</w:t>
      </w:r>
      <w:r w:rsidR="00A10484" w:rsidRPr="00F70703">
        <w:rPr>
          <w:rFonts w:asciiTheme="minorHAnsi" w:eastAsia="Trebuchet MS" w:hAnsiTheme="minorHAnsi" w:cstheme="minorHAnsi"/>
          <w:color w:val="002060"/>
          <w:sz w:val="24"/>
          <w:szCs w:val="24"/>
          <w:lang w:val="ro-RO"/>
        </w:rPr>
        <w:t>i</w:t>
      </w:r>
      <w:r w:rsidR="00A10484" w:rsidRPr="00F70703">
        <w:rPr>
          <w:rFonts w:asciiTheme="minorHAnsi" w:eastAsia="Trebuchet MS" w:hAnsiTheme="minorHAnsi" w:cstheme="minorHAnsi"/>
          <w:color w:val="002060"/>
          <w:spacing w:val="36"/>
          <w:sz w:val="24"/>
          <w:szCs w:val="24"/>
          <w:lang w:val="ro-RO"/>
        </w:rPr>
        <w:t xml:space="preserve"> </w:t>
      </w:r>
      <w:r w:rsidR="00A10484" w:rsidRPr="00F70703">
        <w:rPr>
          <w:rFonts w:asciiTheme="minorHAnsi" w:eastAsia="Trebuchet MS" w:hAnsiTheme="minorHAnsi" w:cstheme="minorHAnsi"/>
          <w:color w:val="002060"/>
          <w:spacing w:val="-2"/>
          <w:sz w:val="24"/>
          <w:szCs w:val="24"/>
          <w:lang w:val="ro-RO"/>
        </w:rPr>
        <w:t>v</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37"/>
          <w:sz w:val="24"/>
          <w:szCs w:val="24"/>
          <w:lang w:val="ro-RO"/>
        </w:rPr>
        <w:t xml:space="preserve"> </w:t>
      </w:r>
      <w:r w:rsidR="00A10484" w:rsidRPr="00F70703">
        <w:rPr>
          <w:rFonts w:asciiTheme="minorHAnsi" w:eastAsia="Trebuchet MS" w:hAnsiTheme="minorHAnsi" w:cstheme="minorHAnsi"/>
          <w:color w:val="002060"/>
          <w:sz w:val="24"/>
          <w:szCs w:val="24"/>
          <w:lang w:val="ro-RO"/>
        </w:rPr>
        <w:t>emite</w:t>
      </w:r>
      <w:r w:rsidR="00A10484" w:rsidRPr="00F70703">
        <w:rPr>
          <w:rFonts w:asciiTheme="minorHAnsi" w:eastAsia="Trebuchet MS" w:hAnsiTheme="minorHAnsi" w:cstheme="minorHAnsi"/>
          <w:color w:val="002060"/>
          <w:spacing w:val="47"/>
          <w:sz w:val="24"/>
          <w:szCs w:val="24"/>
          <w:lang w:val="ro-RO"/>
        </w:rPr>
        <w:t xml:space="preserve"> </w:t>
      </w:r>
      <w:r w:rsidR="00A10484" w:rsidRPr="00F70703">
        <w:rPr>
          <w:rFonts w:asciiTheme="minorHAnsi" w:eastAsia="Trebuchet MS" w:hAnsiTheme="minorHAnsi" w:cstheme="minorHAnsi"/>
          <w:color w:val="002060"/>
          <w:sz w:val="24"/>
          <w:szCs w:val="24"/>
          <w:lang w:val="ro-RO"/>
        </w:rPr>
        <w:t>decizia</w:t>
      </w:r>
      <w:r w:rsidR="00A10484" w:rsidRPr="00F70703">
        <w:rPr>
          <w:rFonts w:asciiTheme="minorHAnsi" w:eastAsia="Trebuchet MS" w:hAnsiTheme="minorHAnsi" w:cstheme="minorHAnsi"/>
          <w:color w:val="002060"/>
          <w:spacing w:val="50"/>
          <w:sz w:val="24"/>
          <w:szCs w:val="24"/>
          <w:lang w:val="ro-RO"/>
        </w:rPr>
        <w:t xml:space="preserve"> </w:t>
      </w:r>
      <w:r w:rsidR="00A10484" w:rsidRPr="00F70703">
        <w:rPr>
          <w:rFonts w:asciiTheme="minorHAnsi" w:eastAsia="Trebuchet MS" w:hAnsiTheme="minorHAnsi" w:cstheme="minorHAnsi"/>
          <w:color w:val="002060"/>
          <w:sz w:val="24"/>
          <w:szCs w:val="24"/>
          <w:lang w:val="ro-RO"/>
        </w:rPr>
        <w:t>de</w:t>
      </w:r>
      <w:r w:rsidR="00A10484" w:rsidRPr="00F70703">
        <w:rPr>
          <w:rFonts w:asciiTheme="minorHAnsi" w:eastAsia="Trebuchet MS" w:hAnsiTheme="minorHAnsi" w:cstheme="minorHAnsi"/>
          <w:color w:val="002060"/>
          <w:spacing w:val="40"/>
          <w:sz w:val="24"/>
          <w:szCs w:val="24"/>
          <w:lang w:val="ro-RO"/>
        </w:rPr>
        <w:t xml:space="preserve"> </w:t>
      </w:r>
      <w:r w:rsidR="00A10484" w:rsidRPr="00F70703">
        <w:rPr>
          <w:rFonts w:asciiTheme="minorHAnsi" w:eastAsia="Trebuchet MS" w:hAnsiTheme="minorHAnsi" w:cstheme="minorHAnsi"/>
          <w:color w:val="002060"/>
          <w:spacing w:val="-2"/>
          <w:sz w:val="24"/>
          <w:szCs w:val="24"/>
          <w:lang w:val="ro-RO"/>
        </w:rPr>
        <w:t>stab</w:t>
      </w:r>
      <w:r w:rsidR="00A10484" w:rsidRPr="00F70703">
        <w:rPr>
          <w:rFonts w:asciiTheme="minorHAnsi" w:eastAsia="Trebuchet MS" w:hAnsiTheme="minorHAnsi" w:cstheme="minorHAnsi"/>
          <w:color w:val="002060"/>
          <w:spacing w:val="3"/>
          <w:sz w:val="24"/>
          <w:szCs w:val="24"/>
          <w:lang w:val="ro-RO"/>
        </w:rPr>
        <w:t>i</w:t>
      </w:r>
      <w:r w:rsidR="00A10484" w:rsidRPr="00F70703">
        <w:rPr>
          <w:rFonts w:asciiTheme="minorHAnsi" w:eastAsia="Trebuchet MS" w:hAnsiTheme="minorHAnsi" w:cstheme="minorHAnsi"/>
          <w:color w:val="002060"/>
          <w:spacing w:val="-4"/>
          <w:sz w:val="24"/>
          <w:szCs w:val="24"/>
          <w:lang w:val="ro-RO"/>
        </w:rPr>
        <w:t>l</w:t>
      </w:r>
      <w:r w:rsidR="00A10484" w:rsidRPr="00F70703">
        <w:rPr>
          <w:rFonts w:asciiTheme="minorHAnsi" w:eastAsia="Trebuchet MS" w:hAnsiTheme="minorHAnsi" w:cstheme="minorHAnsi"/>
          <w:color w:val="002060"/>
          <w:spacing w:val="3"/>
          <w:sz w:val="24"/>
          <w:szCs w:val="24"/>
          <w:lang w:val="ro-RO"/>
        </w:rPr>
        <w:t>i</w:t>
      </w:r>
      <w:r w:rsidR="00A10484" w:rsidRPr="00F70703">
        <w:rPr>
          <w:rFonts w:asciiTheme="minorHAnsi" w:eastAsia="Trebuchet MS" w:hAnsiTheme="minorHAnsi" w:cstheme="minorHAnsi"/>
          <w:color w:val="002060"/>
          <w:spacing w:val="-1"/>
          <w:sz w:val="24"/>
          <w:szCs w:val="24"/>
          <w:lang w:val="ro-RO"/>
        </w:rPr>
        <w:t>r</w:t>
      </w:r>
      <w:r w:rsidR="00A10484" w:rsidRPr="00F70703">
        <w:rPr>
          <w:rFonts w:asciiTheme="minorHAnsi" w:eastAsia="Trebuchet MS" w:hAnsiTheme="minorHAnsi" w:cstheme="minorHAnsi"/>
          <w:color w:val="002060"/>
          <w:sz w:val="24"/>
          <w:szCs w:val="24"/>
          <w:lang w:val="ro-RO"/>
        </w:rPr>
        <w:t>e</w:t>
      </w:r>
      <w:r w:rsidR="00A10484" w:rsidRPr="00F70703">
        <w:rPr>
          <w:rFonts w:asciiTheme="minorHAnsi" w:eastAsia="Trebuchet MS" w:hAnsiTheme="minorHAnsi" w:cstheme="minorHAnsi"/>
          <w:color w:val="002060"/>
          <w:spacing w:val="52"/>
          <w:sz w:val="24"/>
          <w:szCs w:val="24"/>
          <w:lang w:val="ro-RO"/>
        </w:rPr>
        <w:t xml:space="preserve"> </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35"/>
          <w:sz w:val="24"/>
          <w:szCs w:val="24"/>
          <w:lang w:val="ro-RO"/>
        </w:rPr>
        <w:t xml:space="preserve"> </w:t>
      </w:r>
      <w:r w:rsidR="00A10484" w:rsidRPr="00F70703">
        <w:rPr>
          <w:rFonts w:asciiTheme="minorHAnsi" w:eastAsia="Trebuchet MS" w:hAnsiTheme="minorHAnsi" w:cstheme="minorHAnsi"/>
          <w:color w:val="002060"/>
          <w:sz w:val="24"/>
          <w:szCs w:val="24"/>
          <w:lang w:val="ro-RO"/>
        </w:rPr>
        <w:t>dobânzii,</w:t>
      </w:r>
      <w:r w:rsidR="00A10484" w:rsidRPr="00F70703">
        <w:rPr>
          <w:rFonts w:asciiTheme="minorHAnsi" w:eastAsia="Trebuchet MS" w:hAnsiTheme="minorHAnsi" w:cstheme="minorHAnsi"/>
          <w:color w:val="002060"/>
          <w:spacing w:val="56"/>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car</w:t>
      </w:r>
      <w:r w:rsidR="00A10484" w:rsidRPr="00F70703">
        <w:rPr>
          <w:rFonts w:asciiTheme="minorHAnsi" w:eastAsia="Trebuchet MS" w:hAnsiTheme="minorHAnsi" w:cstheme="minorHAnsi"/>
          <w:color w:val="002060"/>
          <w:sz w:val="24"/>
          <w:szCs w:val="24"/>
          <w:lang w:val="ro-RO"/>
        </w:rPr>
        <w:t>e</w:t>
      </w:r>
      <w:r w:rsidR="00A10484" w:rsidRPr="00F70703">
        <w:rPr>
          <w:rFonts w:asciiTheme="minorHAnsi" w:eastAsia="Trebuchet MS" w:hAnsiTheme="minorHAnsi" w:cstheme="minorHAnsi"/>
          <w:color w:val="002060"/>
          <w:spacing w:val="42"/>
          <w:sz w:val="24"/>
          <w:szCs w:val="24"/>
          <w:lang w:val="ro-RO"/>
        </w:rPr>
        <w:t xml:space="preserve"> </w:t>
      </w:r>
      <w:r w:rsidR="00A10484" w:rsidRPr="00F70703">
        <w:rPr>
          <w:rFonts w:asciiTheme="minorHAnsi" w:eastAsia="Trebuchet MS" w:hAnsiTheme="minorHAnsi" w:cstheme="minorHAnsi"/>
          <w:color w:val="002060"/>
          <w:sz w:val="24"/>
          <w:szCs w:val="24"/>
          <w:lang w:val="ro-RO"/>
        </w:rPr>
        <w:t>constituie</w:t>
      </w:r>
      <w:r w:rsidR="00A10484" w:rsidRPr="00F70703">
        <w:rPr>
          <w:rFonts w:asciiTheme="minorHAnsi" w:eastAsia="Trebuchet MS" w:hAnsiTheme="minorHAnsi" w:cstheme="minorHAnsi"/>
          <w:color w:val="002060"/>
          <w:spacing w:val="58"/>
          <w:sz w:val="24"/>
          <w:szCs w:val="24"/>
          <w:lang w:val="ro-RO"/>
        </w:rPr>
        <w:t xml:space="preserve"> </w:t>
      </w:r>
      <w:r w:rsidR="00A10484" w:rsidRPr="00F70703">
        <w:rPr>
          <w:rFonts w:asciiTheme="minorHAnsi" w:eastAsia="Trebuchet MS" w:hAnsiTheme="minorHAnsi" w:cstheme="minorHAnsi"/>
          <w:color w:val="002060"/>
          <w:sz w:val="24"/>
          <w:szCs w:val="24"/>
          <w:lang w:val="ro-RO"/>
        </w:rPr>
        <w:t>titlu</w:t>
      </w:r>
      <w:r w:rsidR="00A10484" w:rsidRPr="00F70703">
        <w:rPr>
          <w:rFonts w:asciiTheme="minorHAnsi" w:eastAsia="Trebuchet MS" w:hAnsiTheme="minorHAnsi" w:cstheme="minorHAnsi"/>
          <w:color w:val="002060"/>
          <w:spacing w:val="43"/>
          <w:sz w:val="24"/>
          <w:szCs w:val="24"/>
          <w:lang w:val="ro-RO"/>
        </w:rPr>
        <w:t xml:space="preserve"> </w:t>
      </w:r>
      <w:r w:rsidR="00A10484" w:rsidRPr="00F70703">
        <w:rPr>
          <w:rFonts w:asciiTheme="minorHAnsi" w:eastAsia="Trebuchet MS" w:hAnsiTheme="minorHAnsi" w:cstheme="minorHAnsi"/>
          <w:color w:val="002060"/>
          <w:w w:val="103"/>
          <w:sz w:val="24"/>
          <w:szCs w:val="24"/>
          <w:lang w:val="ro-RO"/>
        </w:rPr>
        <w:t xml:space="preserve">de </w:t>
      </w:r>
      <w:r w:rsidR="00A10484" w:rsidRPr="00F70703">
        <w:rPr>
          <w:rFonts w:asciiTheme="minorHAnsi" w:eastAsia="Trebuchet MS" w:hAnsiTheme="minorHAnsi" w:cstheme="minorHAnsi"/>
          <w:color w:val="002060"/>
          <w:spacing w:val="-1"/>
          <w:sz w:val="24"/>
          <w:szCs w:val="24"/>
          <w:lang w:val="ro-RO"/>
        </w:rPr>
        <w:t>creanţ</w:t>
      </w:r>
      <w:r w:rsidR="00A10484" w:rsidRPr="00F70703">
        <w:rPr>
          <w:rFonts w:asciiTheme="minorHAnsi" w:eastAsia="Trebuchet MS" w:hAnsiTheme="minorHAnsi" w:cstheme="minorHAnsi"/>
          <w:color w:val="002060"/>
          <w:sz w:val="24"/>
          <w:szCs w:val="24"/>
          <w:lang w:val="ro-RO"/>
        </w:rPr>
        <w:t>ă</w:t>
      </w:r>
      <w:r w:rsidR="00A10484" w:rsidRPr="00F70703">
        <w:rPr>
          <w:rFonts w:asciiTheme="minorHAnsi" w:eastAsia="Trebuchet MS" w:hAnsiTheme="minorHAnsi" w:cstheme="minorHAnsi"/>
          <w:color w:val="002060"/>
          <w:spacing w:val="15"/>
          <w:sz w:val="24"/>
          <w:szCs w:val="24"/>
          <w:lang w:val="ro-RO"/>
        </w:rPr>
        <w:t xml:space="preserve"> </w:t>
      </w:r>
      <w:r w:rsidR="00A10484" w:rsidRPr="00F70703">
        <w:rPr>
          <w:rFonts w:asciiTheme="minorHAnsi" w:eastAsia="Trebuchet MS" w:hAnsiTheme="minorHAnsi" w:cstheme="minorHAnsi"/>
          <w:color w:val="002060"/>
          <w:sz w:val="24"/>
          <w:szCs w:val="24"/>
          <w:lang w:val="ro-RO"/>
        </w:rPr>
        <w:t>şi se</w:t>
      </w:r>
      <w:r w:rsidR="00A10484" w:rsidRPr="00F70703">
        <w:rPr>
          <w:rFonts w:asciiTheme="minorHAnsi" w:eastAsia="Trebuchet MS" w:hAnsiTheme="minorHAnsi" w:cstheme="minorHAnsi"/>
          <w:color w:val="002060"/>
          <w:spacing w:val="2"/>
          <w:sz w:val="24"/>
          <w:szCs w:val="24"/>
          <w:lang w:val="ro-RO"/>
        </w:rPr>
        <w:t xml:space="preserve"> </w:t>
      </w:r>
      <w:r w:rsidR="00A10484" w:rsidRPr="00F70703">
        <w:rPr>
          <w:rFonts w:asciiTheme="minorHAnsi" w:eastAsia="Trebuchet MS" w:hAnsiTheme="minorHAnsi" w:cstheme="minorHAnsi"/>
          <w:color w:val="002060"/>
          <w:sz w:val="24"/>
          <w:szCs w:val="24"/>
          <w:lang w:val="ro-RO"/>
        </w:rPr>
        <w:t>comunică</w:t>
      </w:r>
      <w:r w:rsidR="00A10484" w:rsidRPr="00F70703">
        <w:rPr>
          <w:rFonts w:asciiTheme="minorHAnsi" w:eastAsia="Trebuchet MS" w:hAnsiTheme="minorHAnsi" w:cstheme="minorHAnsi"/>
          <w:color w:val="002060"/>
          <w:spacing w:val="21"/>
          <w:sz w:val="24"/>
          <w:szCs w:val="24"/>
          <w:lang w:val="ro-RO"/>
        </w:rPr>
        <w:t xml:space="preserve"> </w:t>
      </w:r>
      <w:r w:rsidR="00A10484" w:rsidRPr="00F70703">
        <w:rPr>
          <w:rFonts w:asciiTheme="minorHAnsi" w:eastAsia="Trebuchet MS" w:hAnsiTheme="minorHAnsi" w:cstheme="minorHAnsi"/>
          <w:color w:val="002060"/>
          <w:sz w:val="24"/>
          <w:szCs w:val="24"/>
          <w:lang w:val="ro-RO"/>
        </w:rPr>
        <w:t>debitorului.</w:t>
      </w:r>
      <w:r w:rsidR="00A10484" w:rsidRPr="00F70703">
        <w:rPr>
          <w:rFonts w:asciiTheme="minorHAnsi" w:eastAsia="Trebuchet MS" w:hAnsiTheme="minorHAnsi" w:cstheme="minorHAnsi"/>
          <w:color w:val="002060"/>
          <w:spacing w:val="28"/>
          <w:sz w:val="24"/>
          <w:szCs w:val="24"/>
          <w:lang w:val="ro-RO"/>
        </w:rPr>
        <w:t xml:space="preserve"> </w:t>
      </w:r>
      <w:r w:rsidR="00A10484" w:rsidRPr="00F70703">
        <w:rPr>
          <w:rFonts w:asciiTheme="minorHAnsi" w:eastAsia="Trebuchet MS" w:hAnsiTheme="minorHAnsi" w:cstheme="minorHAnsi"/>
          <w:color w:val="002060"/>
          <w:spacing w:val="-2"/>
          <w:sz w:val="24"/>
          <w:szCs w:val="24"/>
          <w:lang w:val="ro-RO"/>
        </w:rPr>
        <w:t>D</w:t>
      </w:r>
      <w:r w:rsidR="00A10484" w:rsidRPr="00F70703">
        <w:rPr>
          <w:rFonts w:asciiTheme="minorHAnsi" w:eastAsia="Trebuchet MS" w:hAnsiTheme="minorHAnsi" w:cstheme="minorHAnsi"/>
          <w:color w:val="002060"/>
          <w:spacing w:val="3"/>
          <w:sz w:val="24"/>
          <w:szCs w:val="24"/>
          <w:lang w:val="ro-RO"/>
        </w:rPr>
        <w:t>i</w:t>
      </w:r>
      <w:r w:rsidR="00A10484" w:rsidRPr="00F70703">
        <w:rPr>
          <w:rFonts w:asciiTheme="minorHAnsi" w:eastAsia="Trebuchet MS" w:hAnsiTheme="minorHAnsi" w:cstheme="minorHAnsi"/>
          <w:color w:val="002060"/>
          <w:sz w:val="24"/>
          <w:szCs w:val="24"/>
          <w:lang w:val="ro-RO"/>
        </w:rPr>
        <w:t>spoziţiile</w:t>
      </w:r>
      <w:r w:rsidR="00A10484" w:rsidRPr="00F70703">
        <w:rPr>
          <w:rFonts w:asciiTheme="minorHAnsi" w:eastAsia="Trebuchet MS" w:hAnsiTheme="minorHAnsi" w:cstheme="minorHAnsi"/>
          <w:color w:val="002060"/>
          <w:spacing w:val="25"/>
          <w:sz w:val="24"/>
          <w:szCs w:val="24"/>
          <w:lang w:val="ro-RO"/>
        </w:rPr>
        <w:t xml:space="preserve"> </w:t>
      </w:r>
      <w:r w:rsidR="00A10484" w:rsidRPr="00F70703">
        <w:rPr>
          <w:rFonts w:asciiTheme="minorHAnsi" w:eastAsia="Trebuchet MS" w:hAnsiTheme="minorHAnsi" w:cstheme="minorHAnsi"/>
          <w:color w:val="002060"/>
          <w:sz w:val="24"/>
          <w:szCs w:val="24"/>
          <w:lang w:val="ro-RO"/>
        </w:rPr>
        <w:t>alin.</w:t>
      </w:r>
      <w:r w:rsidR="00A10484" w:rsidRPr="00F70703">
        <w:rPr>
          <w:rFonts w:asciiTheme="minorHAnsi" w:eastAsia="Trebuchet MS" w:hAnsiTheme="minorHAnsi" w:cstheme="minorHAnsi"/>
          <w:color w:val="002060"/>
          <w:spacing w:val="8"/>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w:t>
      </w:r>
      <w:r w:rsidR="00A10484" w:rsidRPr="00F70703">
        <w:rPr>
          <w:rFonts w:asciiTheme="minorHAnsi" w:eastAsia="Trebuchet MS" w:hAnsiTheme="minorHAnsi" w:cstheme="minorHAnsi"/>
          <w:color w:val="002060"/>
          <w:spacing w:val="-1"/>
          <w:sz w:val="24"/>
          <w:szCs w:val="24"/>
          <w:lang w:val="ro-RO"/>
        </w:rPr>
        <w:t>17</w:t>
      </w:r>
      <w:r w:rsidR="00A10484" w:rsidRPr="00F70703">
        <w:rPr>
          <w:rFonts w:asciiTheme="minorHAnsi" w:eastAsia="Trebuchet MS" w:hAnsiTheme="minorHAnsi" w:cstheme="minorHAnsi"/>
          <w:color w:val="002060"/>
          <w:sz w:val="24"/>
          <w:szCs w:val="24"/>
          <w:lang w:val="ro-RO"/>
        </w:rPr>
        <w:t>)</w:t>
      </w:r>
      <w:r w:rsidR="00A10484" w:rsidRPr="00F70703">
        <w:rPr>
          <w:rFonts w:asciiTheme="minorHAnsi" w:eastAsia="Trebuchet MS" w:hAnsiTheme="minorHAnsi" w:cstheme="minorHAnsi"/>
          <w:color w:val="002060"/>
          <w:spacing w:val="8"/>
          <w:sz w:val="24"/>
          <w:szCs w:val="24"/>
          <w:lang w:val="ro-RO"/>
        </w:rPr>
        <w:t xml:space="preserve"> </w:t>
      </w:r>
      <w:r w:rsidR="00A10484" w:rsidRPr="00F70703">
        <w:rPr>
          <w:rFonts w:asciiTheme="minorHAnsi" w:eastAsia="Trebuchet MS" w:hAnsiTheme="minorHAnsi" w:cstheme="minorHAnsi"/>
          <w:color w:val="002060"/>
          <w:sz w:val="24"/>
          <w:szCs w:val="24"/>
          <w:lang w:val="ro-RO"/>
        </w:rPr>
        <w:t>s</w:t>
      </w:r>
      <w:r w:rsidR="00A10484" w:rsidRPr="00F70703">
        <w:rPr>
          <w:rFonts w:asciiTheme="minorHAnsi" w:eastAsia="Trebuchet MS" w:hAnsiTheme="minorHAnsi" w:cstheme="minorHAnsi"/>
          <w:color w:val="002060"/>
          <w:spacing w:val="-1"/>
          <w:sz w:val="24"/>
          <w:szCs w:val="24"/>
          <w:lang w:val="ro-RO"/>
        </w:rPr>
        <w:t>un</w:t>
      </w:r>
      <w:r w:rsidR="00A10484" w:rsidRPr="00F70703">
        <w:rPr>
          <w:rFonts w:asciiTheme="minorHAnsi" w:eastAsia="Trebuchet MS" w:hAnsiTheme="minorHAnsi" w:cstheme="minorHAnsi"/>
          <w:color w:val="002060"/>
          <w:sz w:val="24"/>
          <w:szCs w:val="24"/>
          <w:lang w:val="ro-RO"/>
        </w:rPr>
        <w:t>t</w:t>
      </w:r>
      <w:r w:rsidR="00A10484" w:rsidRPr="00F70703">
        <w:rPr>
          <w:rFonts w:asciiTheme="minorHAnsi" w:eastAsia="Trebuchet MS" w:hAnsiTheme="minorHAnsi" w:cstheme="minorHAnsi"/>
          <w:color w:val="002060"/>
          <w:spacing w:val="6"/>
          <w:sz w:val="24"/>
          <w:szCs w:val="24"/>
          <w:lang w:val="ro-RO"/>
        </w:rPr>
        <w:t xml:space="preserve"> </w:t>
      </w:r>
      <w:r w:rsidR="00A10484" w:rsidRPr="00F70703">
        <w:rPr>
          <w:rFonts w:asciiTheme="minorHAnsi" w:eastAsia="Trebuchet MS" w:hAnsiTheme="minorHAnsi" w:cstheme="minorHAnsi"/>
          <w:color w:val="002060"/>
          <w:sz w:val="24"/>
          <w:szCs w:val="24"/>
          <w:lang w:val="ro-RO"/>
        </w:rPr>
        <w:t>aplicabile</w:t>
      </w:r>
      <w:r w:rsidR="00A10484" w:rsidRPr="00F70703">
        <w:rPr>
          <w:rFonts w:asciiTheme="minorHAnsi" w:eastAsia="Trebuchet MS" w:hAnsiTheme="minorHAnsi" w:cstheme="minorHAnsi"/>
          <w:color w:val="002060"/>
          <w:spacing w:val="20"/>
          <w:sz w:val="24"/>
          <w:szCs w:val="24"/>
          <w:lang w:val="ro-RO"/>
        </w:rPr>
        <w:t xml:space="preserve"> </w:t>
      </w:r>
      <w:r w:rsidR="00A10484" w:rsidRPr="00F70703">
        <w:rPr>
          <w:rFonts w:asciiTheme="minorHAnsi" w:eastAsia="Trebuchet MS" w:hAnsiTheme="minorHAnsi" w:cstheme="minorHAnsi"/>
          <w:color w:val="002060"/>
          <w:sz w:val="24"/>
          <w:szCs w:val="24"/>
          <w:lang w:val="ro-RO"/>
        </w:rPr>
        <w:t>în</w:t>
      </w:r>
      <w:r w:rsidR="00A10484" w:rsidRPr="00F70703">
        <w:rPr>
          <w:rFonts w:asciiTheme="minorHAnsi" w:eastAsia="Trebuchet MS" w:hAnsiTheme="minorHAnsi" w:cstheme="minorHAnsi"/>
          <w:color w:val="002060"/>
          <w:spacing w:val="1"/>
          <w:sz w:val="24"/>
          <w:szCs w:val="24"/>
          <w:lang w:val="ro-RO"/>
        </w:rPr>
        <w:t xml:space="preserve"> </w:t>
      </w:r>
      <w:r w:rsidR="00A10484" w:rsidRPr="00F70703">
        <w:rPr>
          <w:rFonts w:asciiTheme="minorHAnsi" w:eastAsia="Trebuchet MS" w:hAnsiTheme="minorHAnsi" w:cstheme="minorHAnsi"/>
          <w:color w:val="002060"/>
          <w:spacing w:val="-2"/>
          <w:w w:val="103"/>
          <w:sz w:val="24"/>
          <w:szCs w:val="24"/>
          <w:lang w:val="ro-RO"/>
        </w:rPr>
        <w:t xml:space="preserve">mod </w:t>
      </w:r>
      <w:r w:rsidR="00A10484" w:rsidRPr="00F70703">
        <w:rPr>
          <w:rFonts w:asciiTheme="minorHAnsi" w:eastAsia="Trebuchet MS" w:hAnsiTheme="minorHAnsi" w:cstheme="minorHAnsi"/>
          <w:color w:val="002060"/>
          <w:spacing w:val="-1"/>
          <w:w w:val="103"/>
          <w:sz w:val="24"/>
          <w:szCs w:val="24"/>
          <w:lang w:val="ro-RO"/>
        </w:rPr>
        <w:t>corespunzător.</w:t>
      </w:r>
    </w:p>
    <w:p w14:paraId="176BC51C" w14:textId="4348DD04" w:rsidR="00A10484" w:rsidRPr="00F70703" w:rsidRDefault="00A10484" w:rsidP="007A5CCB">
      <w:pPr>
        <w:spacing w:before="60"/>
        <w:ind w:left="133" w:right="23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CB3F68">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Rat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datorat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rat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politică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monetar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Băncii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Naţional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României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vigoare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deciziei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prefinanţării.</w:t>
      </w:r>
    </w:p>
    <w:p w14:paraId="1C758E1A" w14:textId="6E2994E9"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reprezentând</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dobânzi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datorat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neachitarea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obligaţiilor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w:t>
      </w:r>
      <w:r w:rsidRPr="00F70703">
        <w:rPr>
          <w:rFonts w:asciiTheme="minorHAnsi" w:eastAsia="Trebuchet MS" w:hAnsiTheme="minorHAnsi" w:cstheme="minorHAnsi"/>
          <w:color w:val="002060"/>
          <w:spacing w:val="-1"/>
          <w:w w:val="103"/>
          <w:sz w:val="24"/>
          <w:szCs w:val="24"/>
          <w:lang w:val="ro-RO"/>
        </w:rPr>
        <w:t>18).</w:t>
      </w:r>
    </w:p>
    <w:p w14:paraId="64D9477F" w14:textId="32D0884F" w:rsidR="00A10484" w:rsidRPr="00F70703" w:rsidRDefault="00A10484" w:rsidP="007A5CCB">
      <w:pPr>
        <w:spacing w:before="60"/>
        <w:ind w:left="133" w:right="24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z w:val="24"/>
          <w:szCs w:val="24"/>
          <w:lang w:val="ro-RO"/>
        </w:rPr>
        <w:t>) Se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aplică</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mod </w:t>
      </w:r>
      <w:r w:rsidRPr="00F70703">
        <w:rPr>
          <w:rFonts w:asciiTheme="minorHAnsi" w:eastAsia="Trebuchet MS" w:hAnsiTheme="minorHAnsi" w:cstheme="minorHAnsi"/>
          <w:color w:val="002060"/>
          <w:spacing w:val="-1"/>
          <w:w w:val="103"/>
          <w:sz w:val="24"/>
          <w:szCs w:val="24"/>
          <w:lang w:val="ro-RO"/>
        </w:rPr>
        <w:t>corespun</w:t>
      </w:r>
      <w:r w:rsidRPr="00F70703">
        <w:rPr>
          <w:rFonts w:asciiTheme="minorHAnsi" w:eastAsia="Trebuchet MS" w:hAnsiTheme="minorHAnsi" w:cstheme="minorHAnsi"/>
          <w:color w:val="002060"/>
          <w:w w:val="103"/>
          <w:sz w:val="24"/>
          <w:szCs w:val="24"/>
          <w:lang w:val="ro-RO"/>
        </w:rPr>
        <w:t>z</w:t>
      </w:r>
      <w:r w:rsidRPr="00F70703">
        <w:rPr>
          <w:rFonts w:asciiTheme="minorHAnsi" w:eastAsia="Trebuchet MS" w:hAnsiTheme="minorHAnsi" w:cstheme="minorHAnsi"/>
          <w:color w:val="002060"/>
          <w:spacing w:val="-1"/>
          <w:w w:val="103"/>
          <w:sz w:val="24"/>
          <w:szCs w:val="24"/>
          <w:lang w:val="ro-RO"/>
        </w:rPr>
        <w:t>ător</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1"/>
          <w:sz w:val="24"/>
          <w:szCs w:val="24"/>
          <w:lang w:val="ro-RO"/>
        </w:rPr>
        <w:t>dispoz</w:t>
      </w:r>
      <w:r w:rsidRPr="00F70703">
        <w:rPr>
          <w:rFonts w:asciiTheme="minorHAnsi" w:eastAsia="Trebuchet MS" w:hAnsiTheme="minorHAnsi" w:cstheme="minorHAnsi"/>
          <w:color w:val="002060"/>
          <w:spacing w:val="1"/>
          <w:sz w:val="24"/>
          <w:szCs w:val="24"/>
          <w:lang w:val="ro-RO"/>
        </w:rPr>
        <w:t>ițiil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pacing w:val="-1"/>
          <w:sz w:val="24"/>
          <w:szCs w:val="24"/>
          <w:lang w:val="ro-RO"/>
        </w:rPr>
        <w:t>egi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6"/>
          <w:sz w:val="24"/>
          <w:szCs w:val="24"/>
          <w:lang w:val="ro-RO"/>
        </w:rPr>
        <w:t xml:space="preserve"> </w:t>
      </w:r>
      <w:r w:rsidR="00022E18" w:rsidRPr="00F70703">
        <w:rPr>
          <w:rFonts w:asciiTheme="minorHAnsi" w:eastAsia="Trebuchet MS" w:hAnsiTheme="minorHAnsi" w:cstheme="minorHAnsi"/>
          <w:color w:val="002060"/>
          <w:spacing w:val="46"/>
          <w:sz w:val="24"/>
          <w:szCs w:val="24"/>
          <w:lang w:val="ro-RO"/>
        </w:rPr>
        <w:t xml:space="preserve">nr. </w:t>
      </w:r>
      <w:r w:rsidRPr="00F70703">
        <w:rPr>
          <w:rFonts w:asciiTheme="minorHAnsi" w:eastAsia="Trebuchet MS" w:hAnsiTheme="minorHAnsi" w:cstheme="minorHAnsi"/>
          <w:color w:val="002060"/>
          <w:sz w:val="24"/>
          <w:szCs w:val="24"/>
          <w:lang w:val="ro-RO"/>
        </w:rPr>
        <w:t>207/2015,</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modifi</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complet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ulterioare</w:t>
      </w:r>
      <w:r w:rsidRPr="00F70703">
        <w:rPr>
          <w:rFonts w:asciiTheme="minorHAnsi" w:eastAsia="Trebuchet MS" w:hAnsiTheme="minorHAnsi" w:cstheme="minorHAnsi"/>
          <w:color w:val="002060"/>
          <w:sz w:val="24"/>
          <w:szCs w:val="24"/>
          <w:lang w:val="ro-RO"/>
        </w:rPr>
        <w:t xml:space="preserve">, acolo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und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5"/>
          <w:sz w:val="24"/>
          <w:szCs w:val="24"/>
          <w:lang w:val="ro-RO"/>
        </w:rPr>
        <w:t xml:space="preserve"> </w:t>
      </w:r>
      <w:r w:rsidR="00846491" w:rsidRPr="00F70703">
        <w:rPr>
          <w:rFonts w:asciiTheme="minorHAnsi" w:eastAsia="Trebuchet MS" w:hAnsiTheme="minorHAnsi" w:cstheme="minorHAnsi"/>
          <w:color w:val="002060"/>
          <w:spacing w:val="5"/>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dispun</w:t>
      </w:r>
      <w:r w:rsidRPr="00F70703">
        <w:rPr>
          <w:rFonts w:asciiTheme="minorHAnsi" w:eastAsia="Trebuchet MS" w:hAnsiTheme="minorHAnsi" w:cstheme="minorHAnsi"/>
          <w:color w:val="002060"/>
          <w:sz w:val="24"/>
          <w:szCs w:val="24"/>
          <w:lang w:val="ro-RO"/>
        </w:rPr>
        <w:t>e.</w:t>
      </w:r>
    </w:p>
    <w:p w14:paraId="7E98BAFC" w14:textId="6FD7D23E"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putea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alţii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 xml:space="preserve">instituţii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publice,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e/au</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deschidă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 </w:t>
      </w:r>
      <w:r w:rsidRPr="00F70703">
        <w:rPr>
          <w:rFonts w:asciiTheme="minorHAnsi" w:eastAsia="Trebuchet MS" w:hAnsiTheme="minorHAnsi" w:cstheme="minorHAnsi"/>
          <w:color w:val="002060"/>
          <w:spacing w:val="-1"/>
          <w:sz w:val="24"/>
          <w:szCs w:val="24"/>
          <w:lang w:val="ro-RO"/>
        </w:rPr>
        <w:t>dedica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exclusi</w:t>
      </w:r>
      <w:r w:rsidRPr="00F70703">
        <w:rPr>
          <w:rFonts w:asciiTheme="minorHAnsi" w:eastAsia="Trebuchet MS" w:hAnsiTheme="minorHAnsi" w:cstheme="minorHAnsi"/>
          <w:color w:val="002060"/>
          <w:sz w:val="24"/>
          <w:szCs w:val="24"/>
          <w:lang w:val="ro-RO"/>
        </w:rPr>
        <w:t>v</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primire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prefinanţări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efectuarea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cheltuie</w:t>
      </w:r>
      <w:r w:rsidRPr="00F70703">
        <w:rPr>
          <w:rFonts w:asciiTheme="minorHAnsi" w:eastAsia="Trebuchet MS" w:hAnsiTheme="minorHAnsi" w:cstheme="minorHAnsi"/>
          <w:color w:val="002060"/>
          <w:spacing w:val="-3"/>
          <w:sz w:val="24"/>
          <w:szCs w:val="24"/>
          <w:lang w:val="ro-RO"/>
        </w:rPr>
        <w:t>l</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fost </w:t>
      </w:r>
      <w:r w:rsidRPr="00F70703">
        <w:rPr>
          <w:rFonts w:asciiTheme="minorHAnsi" w:eastAsia="Trebuchet MS" w:hAnsiTheme="minorHAnsi" w:cstheme="minorHAnsi"/>
          <w:color w:val="002060"/>
          <w:sz w:val="24"/>
          <w:szCs w:val="24"/>
          <w:lang w:val="ro-RO"/>
        </w:rPr>
        <w:t>solicitată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aceasta.</w:t>
      </w:r>
    </w:p>
    <w:p w14:paraId="444A4C4F" w14:textId="121AFF04" w:rsidR="00A10484" w:rsidRPr="00F70703" w:rsidRDefault="00A10484" w:rsidP="007A5CCB">
      <w:pPr>
        <w:spacing w:before="60"/>
        <w:ind w:left="133" w:right="241"/>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acelor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puri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cheltuieli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po</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fi </w:t>
      </w:r>
      <w:r w:rsidRPr="00F70703">
        <w:rPr>
          <w:rFonts w:asciiTheme="minorHAnsi" w:eastAsia="Trebuchet MS" w:hAnsiTheme="minorHAnsi" w:cstheme="minorHAnsi"/>
          <w:color w:val="002060"/>
          <w:spacing w:val="-1"/>
          <w:sz w:val="24"/>
          <w:szCs w:val="24"/>
          <w:lang w:val="ro-RO"/>
        </w:rPr>
        <w:t>efectuat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contu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deschi</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Trezoreri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potrivi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reglementărilo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vigoare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pot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transferate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1"/>
          <w:sz w:val="24"/>
          <w:szCs w:val="24"/>
          <w:lang w:val="ro-RO"/>
        </w:rPr>
        <w:t>r/partene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 xml:space="preserve">deschise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bănc</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 xml:space="preserve">comerciale, </w:t>
      </w:r>
      <w:r w:rsidRPr="00F70703">
        <w:rPr>
          <w:rFonts w:asciiTheme="minorHAnsi" w:eastAsia="Trebuchet MS" w:hAnsiTheme="minorHAnsi" w:cstheme="minorHAnsi"/>
          <w:color w:val="002060"/>
          <w:w w:val="103"/>
          <w:sz w:val="24"/>
          <w:szCs w:val="24"/>
          <w:lang w:val="ro-RO"/>
        </w:rPr>
        <w:t xml:space="preserve">cu </w:t>
      </w:r>
      <w:r w:rsidRPr="00F70703">
        <w:rPr>
          <w:rFonts w:asciiTheme="minorHAnsi" w:eastAsia="Trebuchet MS" w:hAnsiTheme="minorHAnsi" w:cstheme="minorHAnsi"/>
          <w:color w:val="002060"/>
          <w:sz w:val="24"/>
          <w:szCs w:val="24"/>
          <w:lang w:val="ro-RO"/>
        </w:rPr>
        <w:t>condiţia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z w:val="24"/>
          <w:szCs w:val="24"/>
          <w:lang w:val="ro-RO"/>
        </w:rPr>
        <w:t>ermen</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maximu</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transferului.</w:t>
      </w:r>
    </w:p>
    <w:p w14:paraId="715E48CA" w14:textId="52B341BD"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Sum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reprezentând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dob</w:t>
      </w:r>
      <w:r w:rsidRPr="00F70703">
        <w:rPr>
          <w:rFonts w:asciiTheme="minorHAnsi" w:eastAsia="Trebuchet MS" w:hAnsiTheme="minorHAnsi" w:cstheme="minorHAnsi"/>
          <w:color w:val="002060"/>
          <w:spacing w:val="1"/>
          <w:sz w:val="24"/>
          <w:szCs w:val="24"/>
          <w:lang w:val="ro-RO"/>
        </w:rPr>
        <w:t>â</w:t>
      </w:r>
      <w:r w:rsidRPr="00F70703">
        <w:rPr>
          <w:rFonts w:asciiTheme="minorHAnsi" w:eastAsia="Trebuchet MS" w:hAnsiTheme="minorHAnsi" w:cstheme="minorHAnsi"/>
          <w:color w:val="002060"/>
          <w:spacing w:val="-1"/>
          <w:sz w:val="24"/>
          <w:szCs w:val="24"/>
          <w:lang w:val="ro-RO"/>
        </w:rPr>
        <w:t>nd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netă,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respectiv</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difere</w:t>
      </w:r>
      <w:r w:rsidRPr="00F70703">
        <w:rPr>
          <w:rFonts w:asciiTheme="minorHAnsi" w:eastAsia="Trebuchet MS" w:hAnsiTheme="minorHAnsi" w:cstheme="minorHAnsi"/>
          <w:color w:val="002060"/>
          <w:spacing w:val="-1"/>
          <w:sz w:val="24"/>
          <w:szCs w:val="24"/>
          <w:lang w:val="ro-RO"/>
        </w:rPr>
        <w:t>nț</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dintre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dobanda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brută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acumulată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prevă</w:t>
      </w:r>
      <w:r w:rsidRPr="00F70703">
        <w:rPr>
          <w:rFonts w:asciiTheme="minorHAnsi" w:eastAsia="Trebuchet MS" w:hAnsiTheme="minorHAnsi" w:cstheme="minorHAnsi"/>
          <w:color w:val="002060"/>
          <w:sz w:val="24"/>
          <w:szCs w:val="24"/>
          <w:lang w:val="ro-RO"/>
        </w:rPr>
        <w:t>zute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corespun</w:t>
      </w:r>
      <w:r w:rsidRPr="00F70703">
        <w:rPr>
          <w:rFonts w:asciiTheme="minorHAnsi" w:eastAsia="Trebuchet MS" w:hAnsiTheme="minorHAnsi" w:cstheme="minorHAnsi"/>
          <w:color w:val="002060"/>
          <w:spacing w:val="2"/>
          <w:sz w:val="24"/>
          <w:szCs w:val="24"/>
          <w:lang w:val="ro-RO"/>
        </w:rPr>
        <w:t>z</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toare  sumelor</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prefina</w:t>
      </w:r>
      <w:r w:rsidRPr="00F70703">
        <w:rPr>
          <w:rFonts w:asciiTheme="minorHAnsi" w:eastAsia="Trebuchet MS" w:hAnsiTheme="minorHAnsi" w:cstheme="minorHAnsi"/>
          <w:color w:val="002060"/>
          <w:spacing w:val="-1"/>
          <w:w w:val="103"/>
          <w:sz w:val="24"/>
          <w:szCs w:val="24"/>
          <w:lang w:val="ro-RO"/>
        </w:rPr>
        <w:t>n</w:t>
      </w:r>
      <w:r w:rsidRPr="00F70703">
        <w:rPr>
          <w:rFonts w:asciiTheme="minorHAnsi" w:eastAsia="Trebuchet MS" w:hAnsiTheme="minorHAnsi" w:cstheme="minorHAnsi"/>
          <w:color w:val="002060"/>
          <w:spacing w:val="-3"/>
          <w:w w:val="103"/>
          <w:sz w:val="24"/>
          <w:szCs w:val="24"/>
          <w:lang w:val="ro-RO"/>
        </w:rPr>
        <w:t>ț</w:t>
      </w:r>
      <w:r w:rsidRPr="00F70703">
        <w:rPr>
          <w:rFonts w:asciiTheme="minorHAnsi" w:eastAsia="Trebuchet MS" w:hAnsiTheme="minorHAnsi" w:cstheme="minorHAnsi"/>
          <w:color w:val="002060"/>
          <w:spacing w:val="4"/>
          <w:w w:val="103"/>
          <w:sz w:val="24"/>
          <w:szCs w:val="24"/>
          <w:lang w:val="ro-RO"/>
        </w:rPr>
        <w:t>a</w:t>
      </w:r>
      <w:r w:rsidRPr="00F70703">
        <w:rPr>
          <w:rFonts w:asciiTheme="minorHAnsi" w:eastAsia="Trebuchet MS" w:hAnsiTheme="minorHAnsi" w:cstheme="minorHAnsi"/>
          <w:color w:val="002060"/>
          <w:spacing w:val="-4"/>
          <w:w w:val="103"/>
          <w:sz w:val="24"/>
          <w:szCs w:val="24"/>
          <w:lang w:val="ro-RO"/>
        </w:rPr>
        <w:t>r</w:t>
      </w:r>
      <w:r w:rsidRPr="00F70703">
        <w:rPr>
          <w:rFonts w:asciiTheme="minorHAnsi" w:eastAsia="Trebuchet MS" w:hAnsiTheme="minorHAnsi" w:cstheme="minorHAnsi"/>
          <w:color w:val="002060"/>
          <w:w w:val="103"/>
          <w:sz w:val="24"/>
          <w:szCs w:val="24"/>
          <w:lang w:val="ro-RO"/>
        </w:rPr>
        <w:t xml:space="preserve">e </w:t>
      </w:r>
      <w:r w:rsidR="00FD65CD" w:rsidRPr="00F70703">
        <w:rPr>
          <w:rFonts w:asciiTheme="minorHAnsi" w:eastAsia="Trebuchet MS" w:hAnsiTheme="minorHAnsi" w:cstheme="minorHAnsi"/>
          <w:color w:val="002060"/>
          <w:spacing w:val="-4"/>
          <w:sz w:val="24"/>
          <w:szCs w:val="24"/>
          <w:lang w:val="ro-RO"/>
        </w:rPr>
        <w:t>r</w:t>
      </w:r>
      <w:r w:rsidR="00FD65CD" w:rsidRPr="00F70703">
        <w:rPr>
          <w:rFonts w:asciiTheme="minorHAnsi" w:eastAsia="Trebuchet MS" w:hAnsiTheme="minorHAnsi" w:cstheme="minorHAnsi"/>
          <w:color w:val="002060"/>
          <w:spacing w:val="1"/>
          <w:sz w:val="24"/>
          <w:szCs w:val="24"/>
          <w:lang w:val="ro-RO"/>
        </w:rPr>
        <w:t>ă</w:t>
      </w:r>
      <w:r w:rsidR="00FD65CD" w:rsidRPr="00F70703">
        <w:rPr>
          <w:rFonts w:asciiTheme="minorHAnsi" w:eastAsia="Trebuchet MS" w:hAnsiTheme="minorHAnsi" w:cstheme="minorHAnsi"/>
          <w:color w:val="002060"/>
          <w:spacing w:val="-1"/>
          <w:sz w:val="24"/>
          <w:szCs w:val="24"/>
          <w:lang w:val="ro-RO"/>
        </w:rPr>
        <w:t>mas</w:t>
      </w:r>
      <w:r w:rsidR="00FD65CD"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z w:val="24"/>
          <w:szCs w:val="24"/>
          <w:lang w:val="ro-RO"/>
        </w:rPr>
        <w:t xml:space="preserve">disponibile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 xml:space="preserve">conturi,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cumulat</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impozitelo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dobânzii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comisioanelo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raporteaz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și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vire</w:t>
      </w:r>
      <w:r w:rsidRPr="00F70703">
        <w:rPr>
          <w:rFonts w:asciiTheme="minorHAnsi" w:eastAsia="Trebuchet MS" w:hAnsiTheme="minorHAnsi" w:cstheme="minorHAnsi"/>
          <w:color w:val="002060"/>
          <w:spacing w:val="-1"/>
          <w:sz w:val="24"/>
          <w:szCs w:val="24"/>
          <w:lang w:val="ro-RO"/>
        </w:rPr>
        <w:t>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w w:val="103"/>
          <w:sz w:val="24"/>
          <w:szCs w:val="24"/>
          <w:lang w:val="ro-RO"/>
        </w:rPr>
        <w:t xml:space="preserve">contul </w:t>
      </w:r>
      <w:r w:rsidRPr="00F70703">
        <w:rPr>
          <w:rFonts w:asciiTheme="minorHAnsi" w:eastAsia="Trebuchet MS" w:hAnsiTheme="minorHAnsi" w:cstheme="minorHAnsi"/>
          <w:color w:val="002060"/>
          <w:sz w:val="24"/>
          <w:szCs w:val="24"/>
          <w:lang w:val="ro-RO"/>
        </w:rPr>
        <w:t xml:space="preserve">indicat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aceast</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notificare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 xml:space="preserve">d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acordare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țării, cel</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târzi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nainte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ultimei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rambursare.</w:t>
      </w:r>
    </w:p>
    <w:p w14:paraId="491B6245" w14:textId="5BF8D26B"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  în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 beneficiarul/liderul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efectuează </w:t>
      </w:r>
      <w:r w:rsidRPr="00F70703">
        <w:rPr>
          <w:rFonts w:asciiTheme="minorHAnsi" w:eastAsia="Trebuchet MS" w:hAnsiTheme="minorHAnsi" w:cstheme="minorHAnsi"/>
          <w:color w:val="002060"/>
          <w:sz w:val="24"/>
          <w:szCs w:val="24"/>
          <w:lang w:val="ro-RO"/>
        </w:rPr>
        <w:t>viramentul,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identificate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concordanț</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între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vi</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(25)</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rezultat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verificare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financiare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AM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deducerile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necesare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rambursarea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aferentă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ofinanţării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2"/>
          <w:sz w:val="24"/>
          <w:szCs w:val="24"/>
          <w:lang w:val="ro-RO"/>
        </w:rPr>
        <w:t>as</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pacing w:val="-1"/>
          <w:sz w:val="24"/>
          <w:szCs w:val="24"/>
          <w:lang w:val="ro-RO"/>
        </w:rPr>
        <w:t>gurat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stat,</w:t>
      </w:r>
      <w:r w:rsidRPr="00F70703">
        <w:rPr>
          <w:rFonts w:asciiTheme="minorHAnsi" w:eastAsia="Trebuchet MS" w:hAnsiTheme="minorHAnsi" w:cstheme="minorHAnsi"/>
          <w:color w:val="002060"/>
          <w:spacing w:val="1"/>
          <w:sz w:val="24"/>
          <w:szCs w:val="24"/>
          <w:lang w:val="ro-RO"/>
        </w:rPr>
        <w:t xml:space="preserve"> ce</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ai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târziu</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w w:val="103"/>
          <w:sz w:val="24"/>
          <w:szCs w:val="24"/>
          <w:lang w:val="ro-RO"/>
        </w:rPr>
        <w:t>finală.</w:t>
      </w:r>
    </w:p>
    <w:p w14:paraId="3A95D8B1" w14:textId="57F79880"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z w:val="24"/>
          <w:szCs w:val="24"/>
          <w:lang w:val="ro-RO"/>
        </w:rPr>
        <w:t>) Prefinanţarea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acordată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are </w:t>
      </w:r>
      <w:r w:rsidRPr="00F70703">
        <w:rPr>
          <w:rFonts w:asciiTheme="minorHAnsi" w:eastAsia="Trebuchet MS" w:hAnsiTheme="minorHAnsi" w:cstheme="minorHAnsi"/>
          <w:color w:val="002060"/>
          <w:sz w:val="24"/>
          <w:szCs w:val="24"/>
          <w:lang w:val="ro-RO"/>
        </w:rPr>
        <w:t>calitatea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ordonato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credite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bugetulu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local,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precum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z w:val="24"/>
          <w:szCs w:val="24"/>
          <w:lang w:val="ro-RO"/>
        </w:rPr>
        <w:t>teneriat/partenerului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integral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venituri  proprii</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şi/sau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parţia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bugetul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stat,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as</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gurărilo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sociale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sta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bugetele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speciale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rămas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neutilizat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finel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exerciţiului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ut</w:t>
      </w:r>
      <w:r w:rsidRPr="00F70703">
        <w:rPr>
          <w:rFonts w:asciiTheme="minorHAnsi" w:eastAsia="Trebuchet MS" w:hAnsiTheme="minorHAnsi" w:cstheme="minorHAnsi"/>
          <w:color w:val="002060"/>
          <w:sz w:val="24"/>
          <w:szCs w:val="24"/>
          <w:lang w:val="ro-RO"/>
        </w:rPr>
        <w:t>ilizează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către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anul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următor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aceeaşi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destinaţie.</w:t>
      </w:r>
    </w:p>
    <w:p w14:paraId="21A6E029" w14:textId="77777777" w:rsidR="00A10484" w:rsidRPr="00F70703" w:rsidRDefault="00A10484" w:rsidP="007A5CCB">
      <w:pPr>
        <w:spacing w:before="60"/>
        <w:ind w:left="133" w:right="196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1"/>
          <w:sz w:val="24"/>
          <w:szCs w:val="24"/>
          <w:lang w:val="ro-RO"/>
        </w:rPr>
        <w:t>(b</w:t>
      </w:r>
      <w:r w:rsidRPr="00F70703">
        <w:rPr>
          <w:rFonts w:asciiTheme="minorHAnsi" w:eastAsia="Trebuchet MS" w:hAnsiTheme="minorHAnsi" w:cstheme="minorHAnsi"/>
          <w:b/>
          <w:color w:val="002060"/>
          <w:sz w:val="24"/>
          <w:szCs w:val="24"/>
          <w:lang w:val="ro-RO"/>
        </w:rPr>
        <w:t xml:space="preserve">)   </w:t>
      </w:r>
      <w:r w:rsidRPr="00F70703">
        <w:rPr>
          <w:rFonts w:asciiTheme="minorHAnsi" w:eastAsia="Trebuchet MS" w:hAnsiTheme="minorHAnsi" w:cstheme="minorHAnsi"/>
          <w:b/>
          <w:color w:val="002060"/>
          <w:spacing w:val="36"/>
          <w:sz w:val="24"/>
          <w:szCs w:val="24"/>
          <w:lang w:val="ro-RO"/>
        </w:rPr>
        <w:t xml:space="preserve"> </w:t>
      </w:r>
      <w:r w:rsidRPr="00F70703">
        <w:rPr>
          <w:rFonts w:asciiTheme="minorHAnsi" w:eastAsia="Trebuchet MS" w:hAnsiTheme="minorHAnsi" w:cstheme="minorHAnsi"/>
          <w:b/>
          <w:color w:val="002060"/>
          <w:spacing w:val="-1"/>
          <w:sz w:val="24"/>
          <w:szCs w:val="24"/>
          <w:lang w:val="ro-RO"/>
        </w:rPr>
        <w:t>Cond</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pacing w:val="-3"/>
          <w:sz w:val="24"/>
          <w:szCs w:val="24"/>
          <w:lang w:val="ro-RO"/>
        </w:rPr>
        <w:t>ț</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24"/>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rambursare</w:t>
      </w:r>
      <w:r w:rsidRPr="00F70703">
        <w:rPr>
          <w:rFonts w:asciiTheme="minorHAnsi" w:eastAsia="Trebuchet MS" w:hAnsiTheme="minorHAnsi" w:cstheme="minorHAnsi"/>
          <w:b/>
          <w:color w:val="002060"/>
          <w:spacing w:val="34"/>
          <w:sz w:val="24"/>
          <w:szCs w:val="24"/>
          <w:lang w:val="ro-RO"/>
        </w:rPr>
        <w:t xml:space="preserve"> </w:t>
      </w:r>
      <w:r w:rsidRPr="00F70703">
        <w:rPr>
          <w:rFonts w:asciiTheme="minorHAnsi" w:eastAsia="Trebuchet MS" w:hAnsiTheme="minorHAnsi" w:cstheme="minorHAnsi"/>
          <w:b/>
          <w:color w:val="002060"/>
          <w:sz w:val="24"/>
          <w:szCs w:val="24"/>
          <w:lang w:val="ro-RO"/>
        </w:rPr>
        <w:t>și</w:t>
      </w:r>
      <w:r w:rsidRPr="00F70703">
        <w:rPr>
          <w:rFonts w:asciiTheme="minorHAnsi" w:eastAsia="Trebuchet MS" w:hAnsiTheme="minorHAnsi" w:cstheme="minorHAnsi"/>
          <w:b/>
          <w:color w:val="002060"/>
          <w:spacing w:val="6"/>
          <w:sz w:val="24"/>
          <w:szCs w:val="24"/>
          <w:lang w:val="ro-RO"/>
        </w:rPr>
        <w:t xml:space="preserve"> </w:t>
      </w:r>
      <w:r w:rsidRPr="00F70703">
        <w:rPr>
          <w:rFonts w:asciiTheme="minorHAnsi" w:eastAsia="Trebuchet MS" w:hAnsiTheme="minorHAnsi" w:cstheme="minorHAnsi"/>
          <w:b/>
          <w:color w:val="002060"/>
          <w:sz w:val="24"/>
          <w:szCs w:val="24"/>
          <w:lang w:val="ro-RO"/>
        </w:rPr>
        <w:t>plată</w:t>
      </w:r>
      <w:r w:rsidRPr="00F70703">
        <w:rPr>
          <w:rFonts w:asciiTheme="minorHAnsi" w:eastAsia="Trebuchet MS" w:hAnsiTheme="minorHAnsi" w:cstheme="minorHAnsi"/>
          <w:b/>
          <w:color w:val="002060"/>
          <w:spacing w:val="16"/>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w w:val="103"/>
          <w:sz w:val="24"/>
          <w:szCs w:val="24"/>
          <w:lang w:val="ro-RO"/>
        </w:rPr>
        <w:t>cheltuielilor</w:t>
      </w:r>
    </w:p>
    <w:p w14:paraId="19F240EA" w14:textId="7C70028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8"/>
          <w:sz w:val="24"/>
          <w:szCs w:val="24"/>
          <w:lang w:val="ro-RO"/>
        </w:rPr>
        <w:t>)</w:t>
      </w:r>
      <w:r w:rsidR="00FD65CD"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Beneficiarii/Liderii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 depune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autorităţil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management/organismel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intermediar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cheltuielil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fa</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obiectu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mecanismului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prefinanțare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maximum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 xml:space="preserve">luni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 cu</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excepţi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primei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poate </w:t>
      </w:r>
      <w:r w:rsidRPr="00F70703">
        <w:rPr>
          <w:rFonts w:asciiTheme="minorHAnsi" w:eastAsia="Trebuchet MS" w:hAnsiTheme="minorHAnsi" w:cstheme="minorHAnsi"/>
          <w:color w:val="002060"/>
          <w:sz w:val="24"/>
          <w:szCs w:val="24"/>
          <w:lang w:val="ro-RO"/>
        </w:rPr>
        <w:t>cuprinde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cheltuieli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înainte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semnarea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7DB11770" w14:textId="11A1BFF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w:t>
      </w:r>
      <w:r w:rsidR="00FD65CD"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 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 xml:space="preserve">depunerii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către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 întocmite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autorizează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2"/>
          <w:sz w:val="24"/>
          <w:szCs w:val="24"/>
          <w:lang w:val="ro-RO"/>
        </w:rPr>
        <w:t>el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gib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u</w:t>
      </w:r>
      <w:r w:rsidRPr="00F70703">
        <w:rPr>
          <w:rFonts w:asciiTheme="minorHAnsi" w:eastAsia="Trebuchet MS" w:hAnsiTheme="minorHAnsi" w:cstheme="minorHAnsi"/>
          <w:color w:val="002060"/>
          <w:sz w:val="24"/>
          <w:szCs w:val="24"/>
          <w:lang w:val="ro-RO"/>
        </w:rPr>
        <w:t>prinse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efectueaz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sumelor </w:t>
      </w:r>
      <w:r w:rsidRPr="00F70703">
        <w:rPr>
          <w:rFonts w:asciiTheme="minorHAnsi" w:eastAsia="Trebuchet MS" w:hAnsiTheme="minorHAnsi" w:cstheme="minorHAnsi"/>
          <w:color w:val="002060"/>
          <w:spacing w:val="-1"/>
          <w:sz w:val="24"/>
          <w:szCs w:val="24"/>
          <w:lang w:val="ro-RO"/>
        </w:rPr>
        <w:t>autorizat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resurs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sale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plăţii, în</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2"/>
          <w:sz w:val="24"/>
          <w:szCs w:val="24"/>
          <w:lang w:val="ro-RO"/>
        </w:rPr>
        <w:t>zi</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notifică </w:t>
      </w:r>
      <w:r w:rsidRPr="00F70703">
        <w:rPr>
          <w:rFonts w:asciiTheme="minorHAnsi" w:eastAsia="Trebuchet MS" w:hAnsiTheme="minorHAnsi" w:cstheme="minorHAnsi"/>
          <w:color w:val="002060"/>
          <w:spacing w:val="-1"/>
          <w:sz w:val="24"/>
          <w:szCs w:val="24"/>
          <w:lang w:val="ro-RO"/>
        </w:rPr>
        <w:t>beneficiarul/lideru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parteneriat/parteneri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despr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autorizate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Formularului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2 din</w:t>
      </w:r>
      <w:r w:rsidRPr="00F70703">
        <w:rPr>
          <w:rFonts w:asciiTheme="minorHAnsi" w:eastAsia="Trebuchet MS" w:hAnsiTheme="minorHAnsi" w:cstheme="minorHAnsi"/>
          <w:color w:val="002060"/>
          <w:spacing w:val="5"/>
          <w:sz w:val="24"/>
          <w:szCs w:val="24"/>
          <w:lang w:val="ro-RO"/>
        </w:rPr>
        <w:t xml:space="preserve"> </w:t>
      </w:r>
      <w:r w:rsidR="000D10F6"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z w:val="24"/>
          <w:szCs w:val="24"/>
          <w:lang w:val="ro-RO"/>
        </w:rPr>
        <w:t>nexa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2 </w:t>
      </w:r>
      <w:r w:rsidR="000D10F6" w:rsidRPr="00F70703">
        <w:rPr>
          <w:rFonts w:asciiTheme="minorHAnsi" w:eastAsia="Trebuchet MS" w:hAnsiTheme="minorHAnsi" w:cstheme="minorHAnsi"/>
          <w:color w:val="002060"/>
          <w:sz w:val="24"/>
          <w:szCs w:val="24"/>
          <w:lang w:val="ro-RO"/>
        </w:rPr>
        <w:t xml:space="preserve">la Normele  </w:t>
      </w:r>
      <w:r w:rsidR="000D10F6" w:rsidRPr="00F70703">
        <w:rPr>
          <w:rFonts w:asciiTheme="minorHAnsi" w:eastAsia="Trebuchet MS" w:hAnsiTheme="minorHAnsi" w:cstheme="minorHAnsi"/>
          <w:color w:val="002060"/>
          <w:spacing w:val="11"/>
          <w:sz w:val="24"/>
          <w:szCs w:val="24"/>
          <w:lang w:val="ro-RO"/>
        </w:rPr>
        <w:t xml:space="preserve"> metodologice  de  aplicare  </w:t>
      </w:r>
      <w:r w:rsidR="000D10F6" w:rsidRPr="00F70703">
        <w:rPr>
          <w:rFonts w:asciiTheme="minorHAnsi" w:eastAsia="Trebuchet MS" w:hAnsiTheme="minorHAnsi" w:cstheme="minorHAnsi"/>
          <w:color w:val="002060"/>
          <w:sz w:val="24"/>
          <w:szCs w:val="24"/>
          <w:lang w:val="ro-RO"/>
        </w:rPr>
        <w:t xml:space="preserve"> 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 xml:space="preserve">G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pacing w:val="-1"/>
          <w:sz w:val="24"/>
          <w:szCs w:val="24"/>
          <w:lang w:val="ro-RO"/>
        </w:rPr>
        <w:t>gestionare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 fondurilor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perioada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2027</w:t>
      </w:r>
      <w:r w:rsidR="000D10F6" w:rsidRPr="00E936C8">
        <w:rPr>
          <w:rFonts w:asciiTheme="minorHAnsi" w:hAnsiTheme="minorHAnsi" w:cstheme="minorHAnsi"/>
          <w:lang w:val="ro-RO"/>
        </w:rPr>
        <w:t xml:space="preserve"> </w:t>
      </w:r>
      <w:r w:rsidR="000D10F6" w:rsidRPr="00F70703">
        <w:rPr>
          <w:rFonts w:asciiTheme="minorHAnsi" w:eastAsia="Trebuchet MS" w:hAnsiTheme="minorHAnsi" w:cstheme="minorHAnsi"/>
          <w:color w:val="002060"/>
          <w:sz w:val="24"/>
          <w:szCs w:val="24"/>
          <w:lang w:val="ro-RO"/>
        </w:rPr>
        <w:t xml:space="preserve">alocate României din Fondul european de dezvoltare </w:t>
      </w:r>
      <w:r w:rsidR="000D10F6" w:rsidRPr="00F70703">
        <w:rPr>
          <w:rFonts w:asciiTheme="minorHAnsi" w:eastAsia="Trebuchet MS" w:hAnsiTheme="minorHAnsi" w:cstheme="minorHAnsi"/>
          <w:color w:val="002060"/>
          <w:sz w:val="24"/>
          <w:szCs w:val="24"/>
          <w:lang w:val="ro-RO"/>
        </w:rPr>
        <w:lastRenderedPageBreak/>
        <w:t>regională, Fondul de coeziune, Fondul social european Plus, Fondul pentru o tranziţie justă, aprobate prin HG nr. 829/2022.</w:t>
      </w:r>
    </w:p>
    <w:p w14:paraId="0DDD1A01" w14:textId="341EA05E" w:rsidR="00A10484" w:rsidRPr="00F70703" w:rsidRDefault="00A10484" w:rsidP="007A5CCB">
      <w:pPr>
        <w:spacing w:before="60"/>
        <w:ind w:left="133" w:right="106"/>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depunere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unor</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documente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ad</w:t>
      </w:r>
      <w:r w:rsidRPr="00F70703">
        <w:rPr>
          <w:rFonts w:asciiTheme="minorHAnsi" w:eastAsia="Trebuchet MS" w:hAnsiTheme="minorHAnsi" w:cstheme="minorHAnsi"/>
          <w:color w:val="002060"/>
          <w:spacing w:val="1"/>
          <w:w w:val="103"/>
          <w:sz w:val="24"/>
          <w:szCs w:val="24"/>
          <w:lang w:val="ro-RO"/>
        </w:rPr>
        <w:t>i</w:t>
      </w:r>
      <w:r w:rsidRPr="00F70703">
        <w:rPr>
          <w:rFonts w:asciiTheme="minorHAnsi" w:eastAsia="Trebuchet MS" w:hAnsiTheme="minorHAnsi" w:cstheme="minorHAnsi"/>
          <w:color w:val="002060"/>
          <w:w w:val="103"/>
          <w:sz w:val="24"/>
          <w:szCs w:val="24"/>
          <w:lang w:val="ro-RO"/>
        </w:rPr>
        <w:t xml:space="preserve">ționale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clarificăr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termenul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întrerup</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făr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perioadele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întrerupere </w:t>
      </w:r>
      <w:r w:rsidRPr="00F70703">
        <w:rPr>
          <w:rFonts w:asciiTheme="minorHAnsi" w:eastAsia="Trebuchet MS" w:hAnsiTheme="minorHAnsi" w:cstheme="minorHAnsi"/>
          <w:color w:val="002060"/>
          <w:sz w:val="24"/>
          <w:szCs w:val="24"/>
          <w:lang w:val="ro-RO"/>
        </w:rPr>
        <w:t>cumulate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șească</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lucrătoare.</w:t>
      </w:r>
    </w:p>
    <w:p w14:paraId="763B44A5" w14:textId="3481493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excepţie 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 (2),</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notificarea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autorizate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apl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uno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reduceri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procentuale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alin.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66/2011</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aprobată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modificări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şi completări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Legea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265/2022</w:t>
      </w:r>
      <w:r w:rsidR="00747ECC"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va </w:t>
      </w:r>
      <w:r w:rsidRPr="00F70703">
        <w:rPr>
          <w:rFonts w:asciiTheme="minorHAnsi" w:eastAsia="Trebuchet MS" w:hAnsiTheme="minorHAnsi" w:cstheme="minorHAnsi"/>
          <w:color w:val="002060"/>
          <w:sz w:val="24"/>
          <w:szCs w:val="24"/>
          <w:lang w:val="ro-RO"/>
        </w:rPr>
        <w:t>realiza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lucrăt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efectuarea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plăţii.</w:t>
      </w:r>
    </w:p>
    <w:p w14:paraId="5AC55531" w14:textId="3888742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ultimei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proiectului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poate </w:t>
      </w:r>
      <w:r w:rsidRPr="00F70703">
        <w:rPr>
          <w:rFonts w:asciiTheme="minorHAnsi" w:eastAsia="Trebuchet MS" w:hAnsiTheme="minorHAnsi" w:cstheme="minorHAnsi"/>
          <w:color w:val="002060"/>
          <w:sz w:val="24"/>
          <w:szCs w:val="24"/>
          <w:lang w:val="ro-RO"/>
        </w:rPr>
        <w:t xml:space="preserve">fi  </w:t>
      </w:r>
      <w:r w:rsidRPr="00F70703">
        <w:rPr>
          <w:rFonts w:asciiTheme="minorHAnsi" w:eastAsia="Trebuchet MS" w:hAnsiTheme="minorHAnsi" w:cstheme="minorHAnsi"/>
          <w:color w:val="002060"/>
          <w:spacing w:val="-1"/>
          <w:sz w:val="24"/>
          <w:szCs w:val="24"/>
          <w:lang w:val="ro-RO"/>
        </w:rPr>
        <w:t>prelungi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 durata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necesar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efectuării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tuturo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procedural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specifice </w:t>
      </w:r>
      <w:r w:rsidRPr="00F70703">
        <w:rPr>
          <w:rFonts w:asciiTheme="minorHAnsi" w:eastAsia="Trebuchet MS" w:hAnsiTheme="minorHAnsi" w:cstheme="minorHAnsi"/>
          <w:color w:val="002060"/>
          <w:sz w:val="24"/>
          <w:szCs w:val="24"/>
          <w:lang w:val="ro-RO"/>
        </w:rPr>
        <w:t>autorizării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finale,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fără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depăşi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însă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90</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zile.</w:t>
      </w:r>
    </w:p>
    <w:p w14:paraId="5F621E54" w14:textId="1110932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Nedepunere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beneficiar/lideru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clarificărilor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contractul/ordinul/decizia</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atrag</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respingerea </w:t>
      </w:r>
      <w:r w:rsidRPr="00F70703">
        <w:rPr>
          <w:rFonts w:asciiTheme="minorHAnsi" w:eastAsia="Trebuchet MS" w:hAnsiTheme="minorHAnsi" w:cstheme="minorHAnsi"/>
          <w:color w:val="002060"/>
          <w:spacing w:val="-1"/>
          <w:sz w:val="24"/>
          <w:szCs w:val="24"/>
          <w:lang w:val="ro-RO"/>
        </w:rPr>
        <w:t>plă</w:t>
      </w:r>
      <w:r w:rsidRPr="00F70703">
        <w:rPr>
          <w:rFonts w:asciiTheme="minorHAnsi" w:eastAsia="Trebuchet MS" w:hAnsiTheme="minorHAnsi" w:cstheme="minorHAnsi"/>
          <w:color w:val="002060"/>
          <w:sz w:val="24"/>
          <w:szCs w:val="24"/>
          <w:lang w:val="ro-RO"/>
        </w:rPr>
        <w:t>ții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respectivelor</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w w:val="103"/>
          <w:sz w:val="24"/>
          <w:szCs w:val="24"/>
          <w:lang w:val="ro-RO"/>
        </w:rPr>
        <w:t>documente/clarificări.</w:t>
      </w:r>
    </w:p>
    <w:p w14:paraId="52325B13" w14:textId="65DC562D"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1"/>
          <w:sz w:val="24"/>
          <w:szCs w:val="24"/>
          <w:lang w:val="ro-RO"/>
        </w:rPr>
        <w:t>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proiectel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iar AM</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efectuarea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rambursabil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w:t>
      </w:r>
      <w:r w:rsidRPr="00F70703">
        <w:rPr>
          <w:rFonts w:asciiTheme="minorHAnsi" w:eastAsia="Trebuchet MS" w:hAnsiTheme="minorHAnsi" w:cstheme="minorHAnsi"/>
          <w:color w:val="002060"/>
          <w:sz w:val="24"/>
          <w:szCs w:val="24"/>
          <w:lang w:val="ro-RO"/>
        </w:rPr>
        <w:t>iat/partenerilor</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efectuat.</w:t>
      </w:r>
    </w:p>
    <w:p w14:paraId="70DCCA95" w14:textId="7DD3FB8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reprezentân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00747ECC"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ambursarea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eligibil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se </w:t>
      </w:r>
      <w:r w:rsidRPr="00F70703">
        <w:rPr>
          <w:rFonts w:asciiTheme="minorHAnsi" w:eastAsia="Trebuchet MS" w:hAnsiTheme="minorHAnsi" w:cstheme="minorHAnsi"/>
          <w:color w:val="002060"/>
          <w:sz w:val="24"/>
          <w:szCs w:val="24"/>
          <w:lang w:val="ro-RO"/>
        </w:rPr>
        <w:t xml:space="preserve">gestionează </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parteneriat/partener,  care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calitatea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publică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venituri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pacing w:val="-1"/>
          <w:sz w:val="24"/>
          <w:szCs w:val="24"/>
          <w:lang w:val="ro-RO"/>
        </w:rPr>
        <w:t>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bugetelor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 xml:space="preserve">acesta </w:t>
      </w:r>
      <w:r w:rsidRPr="00F70703">
        <w:rPr>
          <w:rFonts w:asciiTheme="minorHAnsi" w:eastAsia="Trebuchet MS" w:hAnsiTheme="minorHAnsi" w:cstheme="minorHAnsi"/>
          <w:color w:val="002060"/>
          <w:w w:val="103"/>
          <w:sz w:val="24"/>
          <w:szCs w:val="24"/>
          <w:lang w:val="ro-RO"/>
        </w:rPr>
        <w:t xml:space="preserve">este </w:t>
      </w:r>
      <w:r w:rsidRPr="00F70703">
        <w:rPr>
          <w:rFonts w:asciiTheme="minorHAnsi" w:eastAsia="Trebuchet MS" w:hAnsiTheme="minorHAnsi" w:cstheme="minorHAnsi"/>
          <w:color w:val="002060"/>
          <w:sz w:val="24"/>
          <w:szCs w:val="24"/>
          <w:lang w:val="ro-RO"/>
        </w:rPr>
        <w:t>finanţat,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acestuia,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unităţil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pe codurile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identificare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 xml:space="preserve">fiscală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00747ECC"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instituţiei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publice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respective.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cazul  beneficiarului/liderului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calitate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din </w:t>
      </w:r>
      <w:r w:rsidRPr="00F70703">
        <w:rPr>
          <w:rFonts w:asciiTheme="minorHAnsi" w:eastAsia="Trebuchet MS" w:hAnsiTheme="minorHAnsi" w:cstheme="minorHAnsi"/>
          <w:color w:val="002060"/>
          <w:spacing w:val="-1"/>
          <w:sz w:val="24"/>
          <w:szCs w:val="24"/>
          <w:lang w:val="ro-RO"/>
        </w:rPr>
        <w:t>bugetel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ordonatorilo</w:t>
      </w:r>
      <w:r w:rsidRPr="00F70703">
        <w:rPr>
          <w:rFonts w:asciiTheme="minorHAnsi" w:eastAsia="Trebuchet MS" w:hAnsiTheme="minorHAnsi" w:cstheme="minorHAnsi"/>
          <w:color w:val="002060"/>
          <w:sz w:val="24"/>
          <w:szCs w:val="24"/>
          <w:lang w:val="ro-RO"/>
        </w:rPr>
        <w:t>r de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edite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bugetului</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local,</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încasează</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venituri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codificate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u c</w:t>
      </w:r>
      <w:r w:rsidRPr="00F70703">
        <w:rPr>
          <w:rFonts w:asciiTheme="minorHAnsi" w:eastAsia="Trebuchet MS" w:hAnsiTheme="minorHAnsi" w:cstheme="minorHAnsi"/>
          <w:color w:val="002060"/>
          <w:spacing w:val="-1"/>
          <w:sz w:val="24"/>
          <w:szCs w:val="24"/>
          <w:lang w:val="ro-RO"/>
        </w:rPr>
        <w:t>odu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z w:val="24"/>
          <w:szCs w:val="24"/>
          <w:lang w:val="ro-RO"/>
        </w:rPr>
        <w:t>entificare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5"/>
          <w:sz w:val="24"/>
          <w:szCs w:val="24"/>
          <w:lang w:val="ro-RO"/>
        </w:rPr>
        <w:t>s</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al</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ordonatorulu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 credite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al </w:t>
      </w:r>
      <w:r w:rsidRPr="00F70703">
        <w:rPr>
          <w:rFonts w:asciiTheme="minorHAnsi" w:eastAsia="Trebuchet MS" w:hAnsiTheme="minorHAnsi" w:cstheme="minorHAnsi"/>
          <w:color w:val="002060"/>
          <w:spacing w:val="-1"/>
          <w:sz w:val="24"/>
          <w:szCs w:val="24"/>
          <w:lang w:val="ro-RO"/>
        </w:rPr>
        <w:t>bugetulu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local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 xml:space="preserve">au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fos</w:t>
      </w:r>
      <w:r w:rsidRPr="00F70703">
        <w:rPr>
          <w:rFonts w:asciiTheme="minorHAnsi" w:eastAsia="Trebuchet MS" w:hAnsiTheme="minorHAnsi" w:cstheme="minorHAnsi"/>
          <w:color w:val="002060"/>
          <w:sz w:val="24"/>
          <w:szCs w:val="24"/>
          <w:lang w:val="ro-RO"/>
        </w:rPr>
        <w:t xml:space="preserve">t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aprobat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sumele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 xml:space="preserve">finanţării </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 xml:space="preserve">valorii </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total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pacing w:val="-2"/>
          <w:w w:val="103"/>
          <w:sz w:val="24"/>
          <w:szCs w:val="24"/>
          <w:lang w:val="ro-RO"/>
        </w:rPr>
        <w:t>pro</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ectului.</w:t>
      </w:r>
    </w:p>
    <w:p w14:paraId="6154986F" w14:textId="18A03395"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altu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cel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alin. (8),</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reprezentân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 cheltuieli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e</w:t>
      </w:r>
      <w:r w:rsidRPr="00F70703">
        <w:rPr>
          <w:rFonts w:asciiTheme="minorHAnsi" w:eastAsia="Trebuchet MS" w:hAnsiTheme="minorHAnsi" w:cstheme="minorHAnsi"/>
          <w:color w:val="002060"/>
          <w:spacing w:val="-1"/>
          <w:w w:val="103"/>
          <w:sz w:val="24"/>
          <w:szCs w:val="24"/>
          <w:lang w:val="ro-RO"/>
        </w:rPr>
        <w:t xml:space="preserve">ligibile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copul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implementării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ectulu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încasează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disponibilităţi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deschis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solicitarea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acestuia.</w:t>
      </w:r>
    </w:p>
    <w:p w14:paraId="0568C028" w14:textId="0CAE1BA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 Beneficiarul/liderul</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alin. </w:t>
      </w:r>
      <w:r w:rsidRPr="00F70703">
        <w:rPr>
          <w:rFonts w:asciiTheme="minorHAnsi" w:eastAsia="Trebuchet MS" w:hAnsiTheme="minorHAnsi" w:cstheme="minorHAnsi"/>
          <w:color w:val="002060"/>
          <w:spacing w:val="-1"/>
          <w:sz w:val="24"/>
          <w:szCs w:val="24"/>
          <w:lang w:val="ro-RO"/>
        </w:rPr>
        <w:t>(9</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opta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deschiderea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sponibil</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tăţi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la unităţile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Statului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instituţii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credit.</w:t>
      </w:r>
    </w:p>
    <w:p w14:paraId="1EA06C3D" w14:textId="5D3D592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(11) </w:t>
      </w:r>
      <w:r w:rsidR="00BB3942" w:rsidRPr="006060FB">
        <w:rPr>
          <w:rFonts w:asciiTheme="minorHAnsi" w:eastAsia="Trebuchet MS" w:hAnsiTheme="minorHAnsi" w:cstheme="minorHAnsi"/>
          <w:color w:val="002060"/>
          <w:sz w:val="24"/>
          <w:szCs w:val="24"/>
          <w:lang w:val="ro-RO"/>
        </w:rPr>
        <w:t>După</w:t>
      </w:r>
      <w:r w:rsidR="00BB3942" w:rsidRPr="006060FB">
        <w:rPr>
          <w:rFonts w:asciiTheme="minorHAnsi" w:eastAsia="Trebuchet MS" w:hAnsiTheme="minorHAnsi" w:cstheme="minorHAnsi"/>
          <w:color w:val="002060"/>
          <w:spacing w:val="15"/>
          <w:sz w:val="24"/>
          <w:szCs w:val="24"/>
          <w:lang w:val="ro-RO"/>
        </w:rPr>
        <w:t xml:space="preserve"> </w:t>
      </w:r>
      <w:r w:rsidR="00BB3942" w:rsidRPr="006060FB">
        <w:rPr>
          <w:rFonts w:asciiTheme="minorHAnsi" w:eastAsia="Trebuchet MS" w:hAnsiTheme="minorHAnsi" w:cstheme="minorHAnsi"/>
          <w:color w:val="002060"/>
          <w:sz w:val="24"/>
          <w:szCs w:val="24"/>
          <w:lang w:val="ro-RO"/>
        </w:rPr>
        <w:t>autorizarea</w:t>
      </w:r>
      <w:r w:rsidR="00BB3942" w:rsidRPr="006060FB">
        <w:rPr>
          <w:rFonts w:asciiTheme="minorHAnsi" w:eastAsia="Trebuchet MS" w:hAnsiTheme="minorHAnsi" w:cstheme="minorHAnsi"/>
          <w:color w:val="002060"/>
          <w:spacing w:val="33"/>
          <w:sz w:val="24"/>
          <w:szCs w:val="24"/>
          <w:lang w:val="ro-RO"/>
        </w:rPr>
        <w:t xml:space="preserve"> </w:t>
      </w:r>
      <w:r w:rsidR="00BB3942" w:rsidRPr="006060FB">
        <w:rPr>
          <w:rFonts w:asciiTheme="minorHAnsi" w:eastAsia="Trebuchet MS" w:hAnsiTheme="minorHAnsi" w:cstheme="minorHAnsi"/>
          <w:color w:val="002060"/>
          <w:sz w:val="24"/>
          <w:szCs w:val="24"/>
          <w:lang w:val="ro-RO"/>
        </w:rPr>
        <w:t>cheltuielilor</w:t>
      </w:r>
      <w:r w:rsidR="00BB3942" w:rsidRPr="006060FB">
        <w:rPr>
          <w:rFonts w:asciiTheme="minorHAnsi" w:eastAsia="Trebuchet MS" w:hAnsiTheme="minorHAnsi" w:cstheme="minorHAnsi"/>
          <w:color w:val="002060"/>
          <w:spacing w:val="35"/>
          <w:sz w:val="24"/>
          <w:szCs w:val="24"/>
          <w:lang w:val="ro-RO"/>
        </w:rPr>
        <w:t xml:space="preserve"> </w:t>
      </w:r>
      <w:r w:rsidR="00BB3942" w:rsidRPr="006060FB">
        <w:rPr>
          <w:rFonts w:asciiTheme="minorHAnsi" w:eastAsia="Trebuchet MS" w:hAnsiTheme="minorHAnsi" w:cstheme="minorHAnsi"/>
          <w:color w:val="002060"/>
          <w:sz w:val="24"/>
          <w:szCs w:val="24"/>
          <w:lang w:val="ro-RO"/>
        </w:rPr>
        <w:t>de</w:t>
      </w:r>
      <w:r w:rsidR="00BB3942" w:rsidRPr="006060FB">
        <w:rPr>
          <w:rFonts w:asciiTheme="minorHAnsi" w:eastAsia="Trebuchet MS" w:hAnsiTheme="minorHAnsi" w:cstheme="minorHAnsi"/>
          <w:color w:val="002060"/>
          <w:spacing w:val="14"/>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cătr</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15"/>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AM</w:t>
      </w:r>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31"/>
          <w:sz w:val="24"/>
          <w:szCs w:val="24"/>
          <w:lang w:val="ro-RO"/>
        </w:rPr>
        <w:t xml:space="preserve"> </w:t>
      </w:r>
      <w:r w:rsidR="00BB3942" w:rsidRPr="006060FB">
        <w:rPr>
          <w:rFonts w:asciiTheme="minorHAnsi" w:eastAsia="Trebuchet MS" w:hAnsiTheme="minorHAnsi" w:cstheme="minorHAnsi"/>
          <w:color w:val="002060"/>
          <w:sz w:val="24"/>
          <w:szCs w:val="24"/>
          <w:lang w:val="ro-RO"/>
        </w:rPr>
        <w:t>conform</w:t>
      </w:r>
      <w:r w:rsidR="00BB3942" w:rsidRPr="006060FB">
        <w:rPr>
          <w:rFonts w:asciiTheme="minorHAnsi" w:eastAsia="Trebuchet MS" w:hAnsiTheme="minorHAnsi" w:cstheme="minorHAnsi"/>
          <w:color w:val="002060"/>
          <w:spacing w:val="24"/>
          <w:sz w:val="24"/>
          <w:szCs w:val="24"/>
          <w:lang w:val="ro-RO"/>
        </w:rPr>
        <w:t xml:space="preserve"> </w:t>
      </w:r>
      <w:r w:rsidR="00BB3942" w:rsidRPr="006060FB">
        <w:rPr>
          <w:rFonts w:asciiTheme="minorHAnsi" w:eastAsia="Trebuchet MS" w:hAnsiTheme="minorHAnsi" w:cstheme="minorHAnsi"/>
          <w:color w:val="002060"/>
          <w:sz w:val="24"/>
          <w:szCs w:val="24"/>
          <w:lang w:val="ro-RO"/>
        </w:rPr>
        <w:t>legislaţiei</w:t>
      </w:r>
      <w:r w:rsidR="00BB3942" w:rsidRPr="006060FB">
        <w:rPr>
          <w:rFonts w:asciiTheme="minorHAnsi" w:eastAsia="Trebuchet MS" w:hAnsiTheme="minorHAnsi" w:cstheme="minorHAnsi"/>
          <w:color w:val="002060"/>
          <w:spacing w:val="28"/>
          <w:sz w:val="24"/>
          <w:szCs w:val="24"/>
          <w:lang w:val="ro-RO"/>
        </w:rPr>
        <w:t xml:space="preserve"> </w:t>
      </w:r>
      <w:r w:rsidR="00BB3942" w:rsidRPr="006060FB">
        <w:rPr>
          <w:rFonts w:asciiTheme="minorHAnsi" w:eastAsia="Trebuchet MS" w:hAnsiTheme="minorHAnsi" w:cstheme="minorHAnsi"/>
          <w:color w:val="002060"/>
          <w:sz w:val="24"/>
          <w:szCs w:val="24"/>
          <w:lang w:val="ro-RO"/>
        </w:rPr>
        <w:t>Uniunii</w:t>
      </w:r>
      <w:r w:rsidR="00BB3942" w:rsidRPr="006060FB">
        <w:rPr>
          <w:rFonts w:asciiTheme="minorHAnsi" w:eastAsia="Trebuchet MS" w:hAnsiTheme="minorHAnsi" w:cstheme="minorHAnsi"/>
          <w:color w:val="002060"/>
          <w:spacing w:val="21"/>
          <w:sz w:val="24"/>
          <w:szCs w:val="24"/>
          <w:lang w:val="ro-RO"/>
        </w:rPr>
        <w:t xml:space="preserve"> </w:t>
      </w:r>
      <w:r w:rsidR="00BB3942" w:rsidRPr="006060FB">
        <w:rPr>
          <w:rFonts w:asciiTheme="minorHAnsi" w:eastAsia="Trebuchet MS" w:hAnsiTheme="minorHAnsi" w:cstheme="minorHAnsi"/>
          <w:color w:val="002060"/>
          <w:w w:val="103"/>
          <w:sz w:val="24"/>
          <w:szCs w:val="24"/>
          <w:lang w:val="ro-RO"/>
        </w:rPr>
        <w:t xml:space="preserve">Europene </w:t>
      </w:r>
      <w:r w:rsidR="00BB3942" w:rsidRPr="006060FB">
        <w:rPr>
          <w:rFonts w:asciiTheme="minorHAnsi" w:eastAsia="Trebuchet MS" w:hAnsiTheme="minorHAnsi" w:cstheme="minorHAnsi"/>
          <w:color w:val="002060"/>
          <w:spacing w:val="-2"/>
          <w:sz w:val="24"/>
          <w:szCs w:val="24"/>
          <w:lang w:val="ro-RO"/>
        </w:rPr>
        <w:t>ş</w:t>
      </w:r>
      <w:r w:rsidR="00BB3942" w:rsidRPr="006060FB">
        <w:rPr>
          <w:rFonts w:asciiTheme="minorHAnsi" w:eastAsia="Trebuchet MS" w:hAnsiTheme="minorHAnsi" w:cstheme="minorHAnsi"/>
          <w:color w:val="002060"/>
          <w:sz w:val="24"/>
          <w:szCs w:val="24"/>
          <w:lang w:val="ro-RO"/>
        </w:rPr>
        <w:t>i</w:t>
      </w:r>
      <w:r w:rsidR="00BB3942" w:rsidRPr="006060FB">
        <w:rPr>
          <w:rFonts w:asciiTheme="minorHAnsi" w:eastAsia="Trebuchet MS" w:hAnsiTheme="minorHAnsi" w:cstheme="minorHAnsi"/>
          <w:color w:val="002060"/>
          <w:spacing w:val="5"/>
          <w:sz w:val="24"/>
          <w:szCs w:val="24"/>
          <w:lang w:val="ro-RO"/>
        </w:rPr>
        <w:t xml:space="preserve"> </w:t>
      </w:r>
      <w:r w:rsidR="00BB3942" w:rsidRPr="006060FB">
        <w:rPr>
          <w:rFonts w:asciiTheme="minorHAnsi" w:eastAsia="Trebuchet MS" w:hAnsiTheme="minorHAnsi" w:cstheme="minorHAnsi"/>
          <w:color w:val="002060"/>
          <w:sz w:val="24"/>
          <w:szCs w:val="24"/>
          <w:lang w:val="ro-RO"/>
        </w:rPr>
        <w:t xml:space="preserve">celei </w:t>
      </w:r>
      <w:r w:rsidR="00BB3942" w:rsidRPr="006060FB">
        <w:rPr>
          <w:rFonts w:asciiTheme="minorHAnsi" w:eastAsia="Trebuchet MS" w:hAnsiTheme="minorHAnsi" w:cstheme="minorHAnsi"/>
          <w:color w:val="002060"/>
          <w:spacing w:val="11"/>
          <w:sz w:val="24"/>
          <w:szCs w:val="24"/>
          <w:lang w:val="ro-RO"/>
        </w:rPr>
        <w:t xml:space="preserve"> </w:t>
      </w:r>
      <w:r w:rsidR="00BB3942" w:rsidRPr="006060FB">
        <w:rPr>
          <w:rFonts w:asciiTheme="minorHAnsi" w:eastAsia="Trebuchet MS" w:hAnsiTheme="minorHAnsi" w:cstheme="minorHAnsi"/>
          <w:color w:val="002060"/>
          <w:sz w:val="24"/>
          <w:szCs w:val="24"/>
          <w:lang w:val="ro-RO"/>
        </w:rPr>
        <w:t>naţionale,</w:t>
      </w:r>
      <w:r w:rsidR="00BB3942" w:rsidRPr="006060FB">
        <w:rPr>
          <w:rFonts w:asciiTheme="minorHAnsi" w:eastAsia="Trebuchet MS" w:hAnsiTheme="minorHAnsi" w:cstheme="minorHAnsi"/>
          <w:color w:val="002060"/>
          <w:spacing w:val="25"/>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sumel</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16"/>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di</w:t>
      </w:r>
      <w:r w:rsidR="00BB3942" w:rsidRPr="006060FB">
        <w:rPr>
          <w:rFonts w:asciiTheme="minorHAnsi" w:eastAsia="Trebuchet MS" w:hAnsiTheme="minorHAnsi" w:cstheme="minorHAnsi"/>
          <w:color w:val="002060"/>
          <w:sz w:val="24"/>
          <w:szCs w:val="24"/>
          <w:lang w:val="ro-RO"/>
        </w:rPr>
        <w:t>n</w:t>
      </w:r>
      <w:r w:rsidR="00BB3942" w:rsidRPr="006060FB">
        <w:rPr>
          <w:rFonts w:asciiTheme="minorHAnsi" w:eastAsia="Trebuchet MS" w:hAnsiTheme="minorHAnsi" w:cstheme="minorHAnsi"/>
          <w:color w:val="002060"/>
          <w:spacing w:val="7"/>
          <w:sz w:val="24"/>
          <w:szCs w:val="24"/>
          <w:lang w:val="ro-RO"/>
        </w:rPr>
        <w:t xml:space="preserve"> </w:t>
      </w:r>
      <w:r w:rsidR="00BB3942" w:rsidRPr="006060FB">
        <w:rPr>
          <w:rFonts w:asciiTheme="minorHAnsi" w:eastAsia="Trebuchet MS" w:hAnsiTheme="minorHAnsi" w:cstheme="minorHAnsi"/>
          <w:color w:val="002060"/>
          <w:sz w:val="24"/>
          <w:szCs w:val="24"/>
          <w:lang w:val="ro-RO"/>
        </w:rPr>
        <w:t>fonduri</w:t>
      </w:r>
      <w:r w:rsidR="00BB3942" w:rsidRPr="006060FB">
        <w:rPr>
          <w:rFonts w:asciiTheme="minorHAnsi" w:eastAsia="Trebuchet MS" w:hAnsiTheme="minorHAnsi" w:cstheme="minorHAnsi"/>
          <w:color w:val="002060"/>
          <w:spacing w:val="19"/>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europen</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25"/>
          <w:sz w:val="24"/>
          <w:szCs w:val="24"/>
          <w:lang w:val="ro-RO"/>
        </w:rPr>
        <w:t xml:space="preserve"> </w:t>
      </w:r>
      <w:r w:rsidR="00BB3942" w:rsidRPr="006060FB">
        <w:rPr>
          <w:rFonts w:asciiTheme="minorHAnsi" w:eastAsia="Trebuchet MS" w:hAnsiTheme="minorHAnsi" w:cstheme="minorHAnsi"/>
          <w:color w:val="002060"/>
          <w:sz w:val="24"/>
          <w:szCs w:val="24"/>
          <w:lang w:val="ro-RO"/>
        </w:rPr>
        <w:t>cuvenit</w:t>
      </w:r>
      <w:r w:rsidR="00BB3942" w:rsidRPr="006060FB">
        <w:rPr>
          <w:rFonts w:asciiTheme="minorHAnsi" w:eastAsia="Trebuchet MS" w:hAnsiTheme="minorHAnsi" w:cstheme="minorHAnsi"/>
          <w:color w:val="002060"/>
          <w:spacing w:val="19"/>
          <w:sz w:val="24"/>
          <w:szCs w:val="24"/>
          <w:lang w:val="ro-RO"/>
        </w:rPr>
        <w:t xml:space="preserve"> </w:t>
      </w:r>
      <w:r w:rsidR="00BB3942" w:rsidRPr="006060FB">
        <w:rPr>
          <w:rFonts w:asciiTheme="minorHAnsi" w:eastAsia="Trebuchet MS" w:hAnsiTheme="minorHAnsi" w:cstheme="minorHAnsi"/>
          <w:color w:val="002060"/>
          <w:sz w:val="24"/>
          <w:szCs w:val="24"/>
          <w:lang w:val="ro-RO"/>
        </w:rPr>
        <w:t xml:space="preserve">a </w:t>
      </w:r>
      <w:r w:rsidR="00BB3942" w:rsidRPr="006060FB">
        <w:rPr>
          <w:rFonts w:asciiTheme="minorHAnsi" w:eastAsia="Trebuchet MS" w:hAnsiTheme="minorHAnsi" w:cstheme="minorHAnsi"/>
          <w:color w:val="002060"/>
          <w:spacing w:val="2"/>
          <w:sz w:val="24"/>
          <w:szCs w:val="24"/>
          <w:lang w:val="ro-RO"/>
        </w:rPr>
        <w:t>f</w:t>
      </w:r>
      <w:r w:rsidR="00BB3942" w:rsidRPr="006060FB">
        <w:rPr>
          <w:rFonts w:asciiTheme="minorHAnsi" w:eastAsia="Trebuchet MS" w:hAnsiTheme="minorHAnsi" w:cstheme="minorHAnsi"/>
          <w:color w:val="002060"/>
          <w:sz w:val="24"/>
          <w:szCs w:val="24"/>
          <w:lang w:val="ro-RO"/>
        </w:rPr>
        <w:t>i</w:t>
      </w:r>
      <w:r w:rsidR="00BB3942" w:rsidRPr="006060FB">
        <w:rPr>
          <w:rFonts w:asciiTheme="minorHAnsi" w:eastAsia="Trebuchet MS" w:hAnsiTheme="minorHAnsi" w:cstheme="minorHAnsi"/>
          <w:color w:val="002060"/>
          <w:spacing w:val="4"/>
          <w:sz w:val="24"/>
          <w:szCs w:val="24"/>
          <w:lang w:val="ro-RO"/>
        </w:rPr>
        <w:t xml:space="preserve"> </w:t>
      </w:r>
      <w:r w:rsidR="00BB3942" w:rsidRPr="006060FB">
        <w:rPr>
          <w:rFonts w:asciiTheme="minorHAnsi" w:eastAsia="Trebuchet MS" w:hAnsiTheme="minorHAnsi" w:cstheme="minorHAnsi"/>
          <w:color w:val="002060"/>
          <w:spacing w:val="-1"/>
          <w:w w:val="103"/>
          <w:sz w:val="24"/>
          <w:szCs w:val="24"/>
          <w:lang w:val="ro-RO"/>
        </w:rPr>
        <w:t xml:space="preserve">rambursate </w:t>
      </w:r>
      <w:r w:rsidR="00BB3942" w:rsidRPr="006060FB">
        <w:rPr>
          <w:rFonts w:asciiTheme="minorHAnsi" w:eastAsia="Trebuchet MS" w:hAnsiTheme="minorHAnsi" w:cstheme="minorHAnsi"/>
          <w:color w:val="002060"/>
          <w:sz w:val="24"/>
          <w:szCs w:val="24"/>
          <w:lang w:val="ro-RO"/>
        </w:rPr>
        <w:t>beneficiarilor/liderilor</w:t>
      </w:r>
      <w:r w:rsidR="00BB3942" w:rsidRPr="006060FB">
        <w:rPr>
          <w:rFonts w:asciiTheme="minorHAnsi" w:eastAsia="Trebuchet MS" w:hAnsiTheme="minorHAnsi" w:cstheme="minorHAnsi"/>
          <w:color w:val="002060"/>
          <w:spacing w:val="14"/>
          <w:sz w:val="24"/>
          <w:szCs w:val="24"/>
          <w:lang w:val="ro-RO"/>
        </w:rPr>
        <w:t xml:space="preserve"> </w:t>
      </w:r>
      <w:r w:rsidR="00BB3942" w:rsidRPr="006060FB">
        <w:rPr>
          <w:rFonts w:asciiTheme="minorHAnsi" w:eastAsia="Trebuchet MS" w:hAnsiTheme="minorHAnsi" w:cstheme="minorHAnsi"/>
          <w:color w:val="002060"/>
          <w:spacing w:val="-2"/>
          <w:sz w:val="24"/>
          <w:szCs w:val="24"/>
          <w:lang w:val="ro-RO"/>
        </w:rPr>
        <w:t>d</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20"/>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par</w:t>
      </w:r>
      <w:r w:rsidR="00BB3942" w:rsidRPr="006060FB">
        <w:rPr>
          <w:rFonts w:asciiTheme="minorHAnsi" w:eastAsia="Trebuchet MS" w:hAnsiTheme="minorHAnsi" w:cstheme="minorHAnsi"/>
          <w:color w:val="002060"/>
          <w:sz w:val="24"/>
          <w:szCs w:val="24"/>
          <w:lang w:val="ro-RO"/>
        </w:rPr>
        <w:t>teneriat/partenerilor</w:t>
      </w:r>
      <w:r w:rsidR="00BB3942" w:rsidRPr="006060FB">
        <w:rPr>
          <w:rFonts w:asciiTheme="minorHAnsi" w:eastAsia="Trebuchet MS" w:hAnsiTheme="minorHAnsi" w:cstheme="minorHAnsi"/>
          <w:color w:val="002060"/>
          <w:spacing w:val="20"/>
          <w:sz w:val="24"/>
          <w:szCs w:val="24"/>
          <w:lang w:val="ro-RO"/>
        </w:rPr>
        <w:t xml:space="preserve"> </w:t>
      </w:r>
      <w:r w:rsidR="00BB3942" w:rsidRPr="006060FB">
        <w:rPr>
          <w:rFonts w:asciiTheme="minorHAnsi" w:eastAsia="Trebuchet MS" w:hAnsiTheme="minorHAnsi" w:cstheme="minorHAnsi"/>
          <w:color w:val="002060"/>
          <w:sz w:val="24"/>
          <w:szCs w:val="24"/>
          <w:lang w:val="ro-RO"/>
        </w:rPr>
        <w:t>prevăzuţi</w:t>
      </w:r>
      <w:r w:rsidR="00BB3942" w:rsidRPr="006060FB">
        <w:rPr>
          <w:rFonts w:asciiTheme="minorHAnsi" w:eastAsia="Trebuchet MS" w:hAnsiTheme="minorHAnsi" w:cstheme="minorHAnsi"/>
          <w:color w:val="002060"/>
          <w:spacing w:val="39"/>
          <w:sz w:val="24"/>
          <w:szCs w:val="24"/>
          <w:lang w:val="ro-RO"/>
        </w:rPr>
        <w:t xml:space="preserve"> </w:t>
      </w:r>
      <w:r w:rsidR="00BB3942" w:rsidRPr="006060FB">
        <w:rPr>
          <w:rFonts w:asciiTheme="minorHAnsi" w:eastAsia="Trebuchet MS" w:hAnsiTheme="minorHAnsi" w:cstheme="minorHAnsi"/>
          <w:color w:val="002060"/>
          <w:sz w:val="24"/>
          <w:szCs w:val="24"/>
          <w:lang w:val="ro-RO"/>
        </w:rPr>
        <w:t>la</w:t>
      </w:r>
      <w:r w:rsidR="00BB3942" w:rsidRPr="006060FB">
        <w:rPr>
          <w:rFonts w:asciiTheme="minorHAnsi" w:eastAsia="Trebuchet MS" w:hAnsiTheme="minorHAnsi" w:cstheme="minorHAnsi"/>
          <w:color w:val="002060"/>
          <w:spacing w:val="19"/>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art</w:t>
      </w:r>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23"/>
          <w:sz w:val="24"/>
          <w:szCs w:val="24"/>
          <w:lang w:val="ro-RO"/>
        </w:rPr>
        <w:t xml:space="preserve"> </w:t>
      </w:r>
      <w:r w:rsidR="00BB3942" w:rsidRPr="006060FB">
        <w:rPr>
          <w:rFonts w:asciiTheme="minorHAnsi" w:eastAsia="Trebuchet MS" w:hAnsiTheme="minorHAnsi" w:cstheme="minorHAnsi"/>
          <w:color w:val="002060"/>
          <w:sz w:val="24"/>
          <w:szCs w:val="24"/>
          <w:lang w:val="ro-RO"/>
        </w:rPr>
        <w:t>7</w:t>
      </w:r>
      <w:r w:rsidR="00BB3942" w:rsidRPr="006060FB">
        <w:rPr>
          <w:rFonts w:asciiTheme="minorHAnsi" w:eastAsia="Trebuchet MS" w:hAnsiTheme="minorHAnsi" w:cstheme="minorHAnsi"/>
          <w:color w:val="002060"/>
          <w:spacing w:val="19"/>
          <w:sz w:val="24"/>
          <w:szCs w:val="24"/>
          <w:lang w:val="ro-RO"/>
        </w:rPr>
        <w:t xml:space="preserve"> </w:t>
      </w:r>
      <w:r w:rsidR="00BB3942" w:rsidRPr="006060FB">
        <w:rPr>
          <w:rFonts w:asciiTheme="minorHAnsi" w:eastAsia="Trebuchet MS" w:hAnsiTheme="minorHAnsi" w:cstheme="minorHAnsi"/>
          <w:color w:val="002060"/>
          <w:sz w:val="24"/>
          <w:szCs w:val="24"/>
          <w:lang w:val="ro-RO"/>
        </w:rPr>
        <w:t>alin.</w:t>
      </w:r>
      <w:r w:rsidR="00BB3942" w:rsidRPr="006060FB">
        <w:rPr>
          <w:rFonts w:asciiTheme="minorHAnsi" w:eastAsia="Trebuchet MS" w:hAnsiTheme="minorHAnsi" w:cstheme="minorHAnsi"/>
          <w:color w:val="002060"/>
          <w:spacing w:val="26"/>
          <w:sz w:val="24"/>
          <w:szCs w:val="24"/>
          <w:lang w:val="ro-RO"/>
        </w:rPr>
        <w:t xml:space="preserve"> </w:t>
      </w:r>
      <w:r w:rsidR="00BB3942" w:rsidRPr="006060FB">
        <w:rPr>
          <w:rFonts w:asciiTheme="minorHAnsi" w:eastAsia="Trebuchet MS" w:hAnsiTheme="minorHAnsi" w:cstheme="minorHAnsi"/>
          <w:color w:val="002060"/>
          <w:sz w:val="24"/>
          <w:szCs w:val="24"/>
          <w:lang w:val="ro-RO"/>
        </w:rPr>
        <w:t>(1</w:t>
      </w:r>
      <w:r w:rsidR="00BB3942" w:rsidRPr="006060FB">
        <w:rPr>
          <w:rFonts w:asciiTheme="minorHAnsi" w:eastAsia="Trebuchet MS" w:hAnsiTheme="minorHAnsi" w:cstheme="minorHAnsi"/>
          <w:color w:val="002060"/>
          <w:spacing w:val="1"/>
          <w:sz w:val="24"/>
          <w:szCs w:val="24"/>
          <w:lang w:val="ro-RO"/>
        </w:rPr>
        <w:t>)</w:t>
      </w:r>
      <w:r w:rsidR="00BB3942" w:rsidRPr="006060FB">
        <w:rPr>
          <w:rFonts w:asciiTheme="minorHAnsi" w:eastAsia="Trebuchet MS" w:hAnsiTheme="minorHAnsi" w:cstheme="minorHAnsi"/>
          <w:color w:val="002060"/>
          <w:spacing w:val="-2"/>
          <w:sz w:val="24"/>
          <w:szCs w:val="24"/>
          <w:lang w:val="ro-RO"/>
        </w:rPr>
        <w:t>-</w:t>
      </w:r>
      <w:r w:rsidR="00BB3942" w:rsidRPr="006060FB">
        <w:rPr>
          <w:rFonts w:asciiTheme="minorHAnsi" w:eastAsia="Trebuchet MS" w:hAnsiTheme="minorHAnsi" w:cstheme="minorHAnsi"/>
          <w:color w:val="002060"/>
          <w:spacing w:val="1"/>
          <w:sz w:val="24"/>
          <w:szCs w:val="24"/>
          <w:lang w:val="ro-RO"/>
        </w:rPr>
        <w:t>(</w:t>
      </w:r>
      <w:r w:rsidR="00BB3942">
        <w:rPr>
          <w:rFonts w:asciiTheme="minorHAnsi" w:eastAsia="Trebuchet MS" w:hAnsiTheme="minorHAnsi" w:cstheme="minorHAnsi"/>
          <w:color w:val="002060"/>
          <w:spacing w:val="1"/>
          <w:sz w:val="24"/>
          <w:szCs w:val="24"/>
          <w:lang w:val="ro-RO"/>
        </w:rPr>
        <w:t>6</w:t>
      </w:r>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32"/>
          <w:sz w:val="24"/>
          <w:szCs w:val="24"/>
          <w:lang w:val="ro-RO"/>
        </w:rPr>
        <w:t xml:space="preserve"> </w:t>
      </w:r>
      <w:r w:rsidR="00BB3942">
        <w:rPr>
          <w:rFonts w:asciiTheme="minorHAnsi" w:eastAsia="Trebuchet MS" w:hAnsiTheme="minorHAnsi" w:cstheme="minorHAnsi"/>
          <w:color w:val="002060"/>
          <w:spacing w:val="32"/>
          <w:sz w:val="24"/>
          <w:szCs w:val="24"/>
          <w:lang w:val="ro-RO"/>
        </w:rPr>
        <w:t xml:space="preserve">și (15) </w:t>
      </w:r>
      <w:r w:rsidR="00BB3942" w:rsidRPr="006060FB">
        <w:rPr>
          <w:rFonts w:asciiTheme="minorHAnsi" w:eastAsia="Trebuchet MS" w:hAnsiTheme="minorHAnsi" w:cstheme="minorHAnsi"/>
          <w:color w:val="002060"/>
          <w:spacing w:val="-5"/>
          <w:sz w:val="24"/>
          <w:szCs w:val="24"/>
          <w:lang w:val="ro-RO"/>
        </w:rPr>
        <w:t>ş</w:t>
      </w:r>
      <w:r w:rsidR="00BB3942" w:rsidRPr="006060FB">
        <w:rPr>
          <w:rFonts w:asciiTheme="minorHAnsi" w:eastAsia="Trebuchet MS" w:hAnsiTheme="minorHAnsi" w:cstheme="minorHAnsi"/>
          <w:color w:val="002060"/>
          <w:sz w:val="24"/>
          <w:szCs w:val="24"/>
          <w:lang w:val="ro-RO"/>
        </w:rPr>
        <w:t>i</w:t>
      </w:r>
      <w:r w:rsidR="00BB3942" w:rsidRPr="006060FB">
        <w:rPr>
          <w:rFonts w:asciiTheme="minorHAnsi" w:eastAsia="Trebuchet MS" w:hAnsiTheme="minorHAnsi" w:cstheme="minorHAnsi"/>
          <w:color w:val="002060"/>
          <w:spacing w:val="21"/>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art</w:t>
      </w:r>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24"/>
          <w:sz w:val="24"/>
          <w:szCs w:val="24"/>
          <w:lang w:val="ro-RO"/>
        </w:rPr>
        <w:t xml:space="preserve"> </w:t>
      </w:r>
      <w:r w:rsidR="00BB3942" w:rsidRPr="006060FB">
        <w:rPr>
          <w:rFonts w:asciiTheme="minorHAnsi" w:eastAsia="Trebuchet MS" w:hAnsiTheme="minorHAnsi" w:cstheme="minorHAnsi"/>
          <w:color w:val="002060"/>
          <w:w w:val="103"/>
          <w:sz w:val="24"/>
          <w:szCs w:val="24"/>
          <w:lang w:val="ro-RO"/>
        </w:rPr>
        <w:t xml:space="preserve">8 </w:t>
      </w:r>
      <w:r w:rsidR="00BB3942" w:rsidRPr="006060FB">
        <w:rPr>
          <w:rFonts w:asciiTheme="minorHAnsi" w:eastAsia="Trebuchet MS" w:hAnsiTheme="minorHAnsi" w:cstheme="minorHAnsi"/>
          <w:color w:val="002060"/>
          <w:sz w:val="24"/>
          <w:szCs w:val="24"/>
          <w:lang w:val="ro-RO"/>
        </w:rPr>
        <w:t>din</w:t>
      </w:r>
      <w:r w:rsidR="00BB3942" w:rsidRPr="006060FB">
        <w:rPr>
          <w:rFonts w:asciiTheme="minorHAnsi" w:eastAsia="Trebuchet MS" w:hAnsiTheme="minorHAnsi" w:cstheme="minorHAnsi"/>
          <w:color w:val="002060"/>
          <w:spacing w:val="6"/>
          <w:sz w:val="24"/>
          <w:szCs w:val="24"/>
          <w:lang w:val="ro-RO"/>
        </w:rPr>
        <w:t xml:space="preserve"> </w:t>
      </w:r>
      <w:r w:rsidR="00BB3942" w:rsidRPr="006060FB">
        <w:rPr>
          <w:rFonts w:asciiTheme="minorHAnsi" w:eastAsia="Trebuchet MS" w:hAnsiTheme="minorHAnsi" w:cstheme="minorHAnsi"/>
          <w:color w:val="002060"/>
          <w:spacing w:val="-3"/>
          <w:sz w:val="24"/>
          <w:szCs w:val="24"/>
          <w:lang w:val="ro-RO"/>
        </w:rPr>
        <w:t>O</w:t>
      </w:r>
      <w:r w:rsidR="00BB3942" w:rsidRPr="006060FB">
        <w:rPr>
          <w:rFonts w:asciiTheme="minorHAnsi" w:eastAsia="Trebuchet MS" w:hAnsiTheme="minorHAnsi" w:cstheme="minorHAnsi"/>
          <w:color w:val="002060"/>
          <w:spacing w:val="2"/>
          <w:sz w:val="24"/>
          <w:szCs w:val="24"/>
          <w:lang w:val="ro-RO"/>
        </w:rPr>
        <w:t>U</w:t>
      </w:r>
      <w:r w:rsidR="00BB3942" w:rsidRPr="006060FB">
        <w:rPr>
          <w:rFonts w:asciiTheme="minorHAnsi" w:eastAsia="Trebuchet MS" w:hAnsiTheme="minorHAnsi" w:cstheme="minorHAnsi"/>
          <w:color w:val="002060"/>
          <w:sz w:val="24"/>
          <w:szCs w:val="24"/>
          <w:lang w:val="ro-RO"/>
        </w:rPr>
        <w:t>G</w:t>
      </w:r>
      <w:r w:rsidR="00BB3942" w:rsidRPr="006060FB">
        <w:rPr>
          <w:rFonts w:asciiTheme="minorHAnsi" w:eastAsia="Trebuchet MS" w:hAnsiTheme="minorHAnsi" w:cstheme="minorHAnsi"/>
          <w:color w:val="002060"/>
          <w:spacing w:val="9"/>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133/2021</w:t>
      </w:r>
      <w:r w:rsidR="00BB3942" w:rsidRPr="006060FB">
        <w:rPr>
          <w:rFonts w:asciiTheme="minorHAnsi" w:eastAsia="Trebuchet MS" w:hAnsiTheme="minorHAnsi" w:cstheme="minorHAnsi"/>
          <w:color w:val="002060"/>
          <w:spacing w:val="18"/>
          <w:sz w:val="24"/>
          <w:szCs w:val="24"/>
          <w:lang w:val="ro-RO"/>
        </w:rPr>
        <w:t xml:space="preserve"> </w:t>
      </w:r>
      <w:r w:rsidR="00BB3942" w:rsidRPr="006060FB">
        <w:rPr>
          <w:rFonts w:asciiTheme="minorHAnsi" w:eastAsia="Trebuchet MS" w:hAnsiTheme="minorHAnsi" w:cstheme="minorHAnsi"/>
          <w:color w:val="002060"/>
          <w:sz w:val="24"/>
          <w:szCs w:val="24"/>
          <w:lang w:val="ro-RO"/>
        </w:rPr>
        <w:t>privind</w:t>
      </w:r>
      <w:r w:rsidR="00BB3942" w:rsidRPr="006060FB">
        <w:rPr>
          <w:rFonts w:asciiTheme="minorHAnsi" w:eastAsia="Trebuchet MS" w:hAnsiTheme="minorHAnsi" w:cstheme="minorHAnsi"/>
          <w:color w:val="002060"/>
          <w:spacing w:val="16"/>
          <w:sz w:val="24"/>
          <w:szCs w:val="24"/>
          <w:lang w:val="ro-RO"/>
        </w:rPr>
        <w:t xml:space="preserve"> </w:t>
      </w:r>
      <w:r w:rsidR="00BB3942" w:rsidRPr="006060FB">
        <w:rPr>
          <w:rFonts w:asciiTheme="minorHAnsi" w:eastAsia="Trebuchet MS" w:hAnsiTheme="minorHAnsi" w:cstheme="minorHAnsi"/>
          <w:color w:val="002060"/>
          <w:sz w:val="24"/>
          <w:szCs w:val="24"/>
          <w:lang w:val="ro-RO"/>
        </w:rPr>
        <w:t>gestionarea</w:t>
      </w:r>
      <w:r w:rsidR="00BB3942" w:rsidRPr="006060FB">
        <w:rPr>
          <w:rFonts w:asciiTheme="minorHAnsi" w:eastAsia="Trebuchet MS" w:hAnsiTheme="minorHAnsi" w:cstheme="minorHAnsi"/>
          <w:color w:val="002060"/>
          <w:spacing w:val="29"/>
          <w:sz w:val="24"/>
          <w:szCs w:val="24"/>
          <w:lang w:val="ro-RO"/>
        </w:rPr>
        <w:t xml:space="preserve"> </w:t>
      </w:r>
      <w:r w:rsidR="00BB3942" w:rsidRPr="006060FB">
        <w:rPr>
          <w:rFonts w:asciiTheme="minorHAnsi" w:eastAsia="Trebuchet MS" w:hAnsiTheme="minorHAnsi" w:cstheme="minorHAnsi"/>
          <w:color w:val="002060"/>
          <w:sz w:val="24"/>
          <w:szCs w:val="24"/>
          <w:lang w:val="ro-RO"/>
        </w:rPr>
        <w:t>financiară</w:t>
      </w:r>
      <w:r w:rsidR="00BB3942" w:rsidRPr="006060FB">
        <w:rPr>
          <w:rFonts w:asciiTheme="minorHAnsi" w:eastAsia="Trebuchet MS" w:hAnsiTheme="minorHAnsi" w:cstheme="minorHAnsi"/>
          <w:color w:val="002060"/>
          <w:spacing w:val="25"/>
          <w:sz w:val="24"/>
          <w:szCs w:val="24"/>
          <w:lang w:val="ro-RO"/>
        </w:rPr>
        <w:t xml:space="preserve"> </w:t>
      </w:r>
      <w:r w:rsidR="00BB3942" w:rsidRPr="006060FB">
        <w:rPr>
          <w:rFonts w:asciiTheme="minorHAnsi" w:eastAsia="Trebuchet MS" w:hAnsiTheme="minorHAnsi" w:cstheme="minorHAnsi"/>
          <w:color w:val="002060"/>
          <w:sz w:val="24"/>
          <w:szCs w:val="24"/>
          <w:lang w:val="ro-RO"/>
        </w:rPr>
        <w:t xml:space="preserve">a </w:t>
      </w:r>
      <w:r w:rsidR="00BB3942" w:rsidRPr="006060FB">
        <w:rPr>
          <w:rFonts w:asciiTheme="minorHAnsi" w:eastAsia="Trebuchet MS" w:hAnsiTheme="minorHAnsi" w:cstheme="minorHAnsi"/>
          <w:color w:val="002060"/>
          <w:spacing w:val="-1"/>
          <w:sz w:val="24"/>
          <w:szCs w:val="24"/>
          <w:lang w:val="ro-RO"/>
        </w:rPr>
        <w:t>fondurilo</w:t>
      </w:r>
      <w:r w:rsidR="00BB3942" w:rsidRPr="006060FB">
        <w:rPr>
          <w:rFonts w:asciiTheme="minorHAnsi" w:eastAsia="Trebuchet MS" w:hAnsiTheme="minorHAnsi" w:cstheme="minorHAnsi"/>
          <w:color w:val="002060"/>
          <w:sz w:val="24"/>
          <w:szCs w:val="24"/>
          <w:lang w:val="ro-RO"/>
        </w:rPr>
        <w:t>r</w:t>
      </w:r>
      <w:r w:rsidR="00BB3942" w:rsidRPr="006060FB">
        <w:rPr>
          <w:rFonts w:asciiTheme="minorHAnsi" w:eastAsia="Trebuchet MS" w:hAnsiTheme="minorHAnsi" w:cstheme="minorHAnsi"/>
          <w:color w:val="002060"/>
          <w:spacing w:val="24"/>
          <w:sz w:val="24"/>
          <w:szCs w:val="24"/>
          <w:lang w:val="ro-RO"/>
        </w:rPr>
        <w:t xml:space="preserve"> </w:t>
      </w:r>
      <w:r w:rsidR="00BB3942" w:rsidRPr="006060FB">
        <w:rPr>
          <w:rFonts w:asciiTheme="minorHAnsi" w:eastAsia="Trebuchet MS" w:hAnsiTheme="minorHAnsi" w:cstheme="minorHAnsi"/>
          <w:color w:val="002060"/>
          <w:sz w:val="24"/>
          <w:szCs w:val="24"/>
          <w:lang w:val="ro-RO"/>
        </w:rPr>
        <w:t>europene</w:t>
      </w:r>
      <w:r w:rsidR="00BB3942" w:rsidRPr="006060FB">
        <w:rPr>
          <w:rFonts w:asciiTheme="minorHAnsi" w:eastAsia="Trebuchet MS" w:hAnsiTheme="minorHAnsi" w:cstheme="minorHAnsi"/>
          <w:color w:val="002060"/>
          <w:spacing w:val="25"/>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pentr</w:t>
      </w:r>
      <w:r w:rsidR="00BB3942" w:rsidRPr="006060FB">
        <w:rPr>
          <w:rFonts w:asciiTheme="minorHAnsi" w:eastAsia="Trebuchet MS" w:hAnsiTheme="minorHAnsi" w:cstheme="minorHAnsi"/>
          <w:color w:val="002060"/>
          <w:sz w:val="24"/>
          <w:szCs w:val="24"/>
          <w:lang w:val="ro-RO"/>
        </w:rPr>
        <w:t>u</w:t>
      </w:r>
      <w:r w:rsidR="00BB3942" w:rsidRPr="006060FB">
        <w:rPr>
          <w:rFonts w:asciiTheme="minorHAnsi" w:eastAsia="Trebuchet MS" w:hAnsiTheme="minorHAnsi" w:cstheme="minorHAnsi"/>
          <w:color w:val="002060"/>
          <w:spacing w:val="15"/>
          <w:sz w:val="24"/>
          <w:szCs w:val="24"/>
          <w:lang w:val="ro-RO"/>
        </w:rPr>
        <w:t xml:space="preserve"> </w:t>
      </w:r>
      <w:r w:rsidR="00BB3942" w:rsidRPr="006060FB">
        <w:rPr>
          <w:rFonts w:asciiTheme="minorHAnsi" w:eastAsia="Trebuchet MS" w:hAnsiTheme="minorHAnsi" w:cstheme="minorHAnsi"/>
          <w:color w:val="002060"/>
          <w:spacing w:val="-3"/>
          <w:sz w:val="24"/>
          <w:szCs w:val="24"/>
          <w:lang w:val="ro-RO"/>
        </w:rPr>
        <w:t>p</w:t>
      </w:r>
      <w:r w:rsidR="00BB3942" w:rsidRPr="006060FB">
        <w:rPr>
          <w:rFonts w:asciiTheme="minorHAnsi" w:eastAsia="Trebuchet MS" w:hAnsiTheme="minorHAnsi" w:cstheme="minorHAnsi"/>
          <w:color w:val="002060"/>
          <w:spacing w:val="2"/>
          <w:sz w:val="24"/>
          <w:szCs w:val="24"/>
          <w:lang w:val="ro-RO"/>
        </w:rPr>
        <w:t>e</w:t>
      </w:r>
      <w:r w:rsidR="00BB3942" w:rsidRPr="006060FB">
        <w:rPr>
          <w:rFonts w:asciiTheme="minorHAnsi" w:eastAsia="Trebuchet MS" w:hAnsiTheme="minorHAnsi" w:cstheme="minorHAnsi"/>
          <w:color w:val="002060"/>
          <w:sz w:val="24"/>
          <w:szCs w:val="24"/>
          <w:lang w:val="ro-RO"/>
        </w:rPr>
        <w:t>rioada</w:t>
      </w:r>
      <w:r w:rsidR="00BB3942" w:rsidRPr="006060FB">
        <w:rPr>
          <w:rFonts w:asciiTheme="minorHAnsi" w:eastAsia="Trebuchet MS" w:hAnsiTheme="minorHAnsi" w:cstheme="minorHAnsi"/>
          <w:color w:val="002060"/>
          <w:spacing w:val="21"/>
          <w:sz w:val="24"/>
          <w:szCs w:val="24"/>
          <w:lang w:val="ro-RO"/>
        </w:rPr>
        <w:t xml:space="preserve"> </w:t>
      </w:r>
      <w:r w:rsidR="00BB3942" w:rsidRPr="006060FB">
        <w:rPr>
          <w:rFonts w:asciiTheme="minorHAnsi" w:eastAsia="Trebuchet MS" w:hAnsiTheme="minorHAnsi" w:cstheme="minorHAnsi"/>
          <w:color w:val="002060"/>
          <w:w w:val="103"/>
          <w:sz w:val="24"/>
          <w:szCs w:val="24"/>
          <w:lang w:val="ro-RO"/>
        </w:rPr>
        <w:t xml:space="preserve">de </w:t>
      </w:r>
      <w:r w:rsidR="00BB3942" w:rsidRPr="006060FB">
        <w:rPr>
          <w:rFonts w:asciiTheme="minorHAnsi" w:eastAsia="Trebuchet MS" w:hAnsiTheme="minorHAnsi" w:cstheme="minorHAnsi"/>
          <w:color w:val="002060"/>
          <w:spacing w:val="-2"/>
          <w:sz w:val="24"/>
          <w:szCs w:val="24"/>
          <w:lang w:val="ro-RO"/>
        </w:rPr>
        <w:t>pro</w:t>
      </w:r>
      <w:r w:rsidR="00BB3942" w:rsidRPr="006060FB">
        <w:rPr>
          <w:rFonts w:asciiTheme="minorHAnsi" w:eastAsia="Trebuchet MS" w:hAnsiTheme="minorHAnsi" w:cstheme="minorHAnsi"/>
          <w:color w:val="002060"/>
          <w:spacing w:val="4"/>
          <w:sz w:val="24"/>
          <w:szCs w:val="24"/>
          <w:lang w:val="ro-RO"/>
        </w:rPr>
        <w:t>g</w:t>
      </w:r>
      <w:r w:rsidR="00BB3942" w:rsidRPr="006060FB">
        <w:rPr>
          <w:rFonts w:asciiTheme="minorHAnsi" w:eastAsia="Trebuchet MS" w:hAnsiTheme="minorHAnsi" w:cstheme="minorHAnsi"/>
          <w:color w:val="002060"/>
          <w:spacing w:val="-1"/>
          <w:sz w:val="24"/>
          <w:szCs w:val="24"/>
          <w:lang w:val="ro-RO"/>
        </w:rPr>
        <w:t>ramar</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20"/>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2021</w:t>
      </w:r>
      <w:r w:rsidR="00BB3942" w:rsidRPr="006060FB">
        <w:rPr>
          <w:rFonts w:asciiTheme="minorHAnsi" w:eastAsia="Trebuchet MS" w:hAnsiTheme="minorHAnsi" w:cstheme="minorHAnsi"/>
          <w:color w:val="002060"/>
          <w:spacing w:val="1"/>
          <w:sz w:val="24"/>
          <w:szCs w:val="24"/>
          <w:lang w:val="ro-RO"/>
        </w:rPr>
        <w:t>-</w:t>
      </w:r>
      <w:r w:rsidR="00BB3942" w:rsidRPr="006060FB">
        <w:rPr>
          <w:rFonts w:asciiTheme="minorHAnsi" w:eastAsia="Trebuchet MS" w:hAnsiTheme="minorHAnsi" w:cstheme="minorHAnsi"/>
          <w:color w:val="002060"/>
          <w:sz w:val="24"/>
          <w:szCs w:val="24"/>
          <w:lang w:val="ro-RO"/>
        </w:rPr>
        <w:t>2027,</w:t>
      </w:r>
      <w:r w:rsidR="00BB3942" w:rsidRPr="006060FB">
        <w:rPr>
          <w:rFonts w:asciiTheme="minorHAnsi" w:eastAsia="Trebuchet MS" w:hAnsiTheme="minorHAnsi" w:cstheme="minorHAnsi"/>
          <w:color w:val="002060"/>
          <w:spacing w:val="18"/>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confor</w:t>
      </w:r>
      <w:r w:rsidR="00BB3942" w:rsidRPr="006060FB">
        <w:rPr>
          <w:rFonts w:asciiTheme="minorHAnsi" w:eastAsia="Trebuchet MS" w:hAnsiTheme="minorHAnsi" w:cstheme="minorHAnsi"/>
          <w:color w:val="002060"/>
          <w:sz w:val="24"/>
          <w:szCs w:val="24"/>
          <w:lang w:val="ro-RO"/>
        </w:rPr>
        <w:t>m</w:t>
      </w:r>
      <w:r w:rsidR="00BB3942" w:rsidRPr="006060FB">
        <w:rPr>
          <w:rFonts w:asciiTheme="minorHAnsi" w:eastAsia="Trebuchet MS" w:hAnsiTheme="minorHAnsi" w:cstheme="minorHAnsi"/>
          <w:color w:val="002060"/>
          <w:spacing w:val="11"/>
          <w:sz w:val="24"/>
          <w:szCs w:val="24"/>
          <w:lang w:val="ro-RO"/>
        </w:rPr>
        <w:t xml:space="preserve"> </w:t>
      </w:r>
      <w:r w:rsidR="00BB3942" w:rsidRPr="006060FB">
        <w:rPr>
          <w:rFonts w:asciiTheme="minorHAnsi" w:eastAsia="Trebuchet MS" w:hAnsiTheme="minorHAnsi" w:cstheme="minorHAnsi"/>
          <w:color w:val="002060"/>
          <w:sz w:val="24"/>
          <w:szCs w:val="24"/>
          <w:lang w:val="ro-RO"/>
        </w:rPr>
        <w:t>contractului de</w:t>
      </w:r>
      <w:r w:rsidR="00BB3942" w:rsidRPr="006060FB">
        <w:rPr>
          <w:rFonts w:asciiTheme="minorHAnsi" w:eastAsia="Trebuchet MS" w:hAnsiTheme="minorHAnsi" w:cstheme="minorHAnsi"/>
          <w:color w:val="002060"/>
          <w:spacing w:val="27"/>
          <w:sz w:val="24"/>
          <w:szCs w:val="24"/>
          <w:lang w:val="ro-RO"/>
        </w:rPr>
        <w:t xml:space="preserve"> </w:t>
      </w:r>
      <w:r w:rsidR="00BB3942" w:rsidRPr="006060FB">
        <w:rPr>
          <w:rFonts w:asciiTheme="minorHAnsi" w:eastAsia="Trebuchet MS" w:hAnsiTheme="minorHAnsi" w:cstheme="minorHAnsi"/>
          <w:color w:val="002060"/>
          <w:sz w:val="24"/>
          <w:szCs w:val="24"/>
          <w:lang w:val="ro-RO"/>
        </w:rPr>
        <w:t>finanţare,</w:t>
      </w:r>
      <w:r w:rsidR="00BB3942" w:rsidRPr="006060FB">
        <w:rPr>
          <w:rFonts w:asciiTheme="minorHAnsi" w:eastAsia="Trebuchet MS" w:hAnsiTheme="minorHAnsi" w:cstheme="minorHAnsi"/>
          <w:color w:val="002060"/>
          <w:spacing w:val="14"/>
          <w:sz w:val="24"/>
          <w:szCs w:val="24"/>
          <w:lang w:val="ro-RO"/>
        </w:rPr>
        <w:t xml:space="preserve"> </w:t>
      </w:r>
      <w:r w:rsidR="00BB3942" w:rsidRPr="006060FB">
        <w:rPr>
          <w:rFonts w:asciiTheme="minorHAnsi" w:eastAsia="Trebuchet MS" w:hAnsiTheme="minorHAnsi" w:cstheme="minorHAnsi"/>
          <w:color w:val="002060"/>
          <w:sz w:val="24"/>
          <w:szCs w:val="24"/>
          <w:lang w:val="ro-RO"/>
        </w:rPr>
        <w:t>se</w:t>
      </w:r>
      <w:r w:rsidR="00BB3942" w:rsidRPr="006060FB">
        <w:rPr>
          <w:rFonts w:asciiTheme="minorHAnsi" w:eastAsia="Trebuchet MS" w:hAnsiTheme="minorHAnsi" w:cstheme="minorHAnsi"/>
          <w:color w:val="002060"/>
          <w:spacing w:val="-4"/>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vi</w:t>
      </w:r>
      <w:r w:rsidR="00BB3942" w:rsidRPr="006060FB">
        <w:rPr>
          <w:rFonts w:asciiTheme="minorHAnsi" w:eastAsia="Trebuchet MS" w:hAnsiTheme="minorHAnsi" w:cstheme="minorHAnsi"/>
          <w:color w:val="002060"/>
          <w:spacing w:val="-4"/>
          <w:sz w:val="24"/>
          <w:szCs w:val="24"/>
          <w:lang w:val="ro-RO"/>
        </w:rPr>
        <w:t>r</w:t>
      </w:r>
      <w:r w:rsidR="00BB3942" w:rsidRPr="006060FB">
        <w:rPr>
          <w:rFonts w:asciiTheme="minorHAnsi" w:eastAsia="Trebuchet MS" w:hAnsiTheme="minorHAnsi" w:cstheme="minorHAnsi"/>
          <w:color w:val="002060"/>
          <w:sz w:val="24"/>
          <w:szCs w:val="24"/>
          <w:lang w:val="ro-RO"/>
        </w:rPr>
        <w:t>ează</w:t>
      </w:r>
      <w:r w:rsidR="00BB3942" w:rsidRPr="006060FB">
        <w:rPr>
          <w:rFonts w:asciiTheme="minorHAnsi" w:eastAsia="Trebuchet MS" w:hAnsiTheme="minorHAnsi" w:cstheme="minorHAnsi"/>
          <w:color w:val="002060"/>
          <w:spacing w:val="9"/>
          <w:sz w:val="24"/>
          <w:szCs w:val="24"/>
          <w:lang w:val="ro-RO"/>
        </w:rPr>
        <w:t xml:space="preserve"> </w:t>
      </w:r>
      <w:r w:rsidR="00BB3942" w:rsidRPr="006060FB">
        <w:rPr>
          <w:rFonts w:asciiTheme="minorHAnsi" w:eastAsia="Trebuchet MS" w:hAnsiTheme="minorHAnsi" w:cstheme="minorHAnsi"/>
          <w:color w:val="002060"/>
          <w:spacing w:val="-2"/>
          <w:sz w:val="24"/>
          <w:szCs w:val="24"/>
          <w:lang w:val="ro-RO"/>
        </w:rPr>
        <w:t>d</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9"/>
          <w:sz w:val="24"/>
          <w:szCs w:val="24"/>
          <w:lang w:val="ro-RO"/>
        </w:rPr>
        <w:t xml:space="preserve"> </w:t>
      </w:r>
      <w:r w:rsidR="00BB3942" w:rsidRPr="006060FB">
        <w:rPr>
          <w:rFonts w:asciiTheme="minorHAnsi" w:eastAsia="Trebuchet MS" w:hAnsiTheme="minorHAnsi" w:cstheme="minorHAnsi"/>
          <w:color w:val="002060"/>
          <w:sz w:val="24"/>
          <w:szCs w:val="24"/>
          <w:lang w:val="ro-RO"/>
        </w:rPr>
        <w:t>către</w:t>
      </w:r>
      <w:r w:rsidR="00BB3942" w:rsidRPr="006060FB">
        <w:rPr>
          <w:rFonts w:asciiTheme="minorHAnsi" w:eastAsia="Trebuchet MS" w:hAnsiTheme="minorHAnsi" w:cstheme="minorHAnsi"/>
          <w:color w:val="002060"/>
          <w:spacing w:val="2"/>
          <w:sz w:val="24"/>
          <w:szCs w:val="24"/>
          <w:lang w:val="ro-RO"/>
        </w:rPr>
        <w:t xml:space="preserve"> </w:t>
      </w:r>
      <w:r w:rsidR="00BB3942" w:rsidRPr="006060FB">
        <w:rPr>
          <w:rFonts w:asciiTheme="minorHAnsi" w:eastAsia="Trebuchet MS" w:hAnsiTheme="minorHAnsi" w:cstheme="minorHAnsi"/>
          <w:color w:val="002060"/>
          <w:sz w:val="24"/>
          <w:szCs w:val="24"/>
          <w:lang w:val="ro-RO"/>
        </w:rPr>
        <w:t>AM</w:t>
      </w:r>
      <w:r w:rsidR="00BB3942" w:rsidRPr="006060FB">
        <w:rPr>
          <w:rFonts w:asciiTheme="minorHAnsi" w:eastAsia="Trebuchet MS" w:hAnsiTheme="minorHAnsi" w:cstheme="minorHAnsi"/>
          <w:color w:val="002060"/>
          <w:spacing w:val="-2"/>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î</w:t>
      </w:r>
      <w:r w:rsidR="00BB3942" w:rsidRPr="006060FB">
        <w:rPr>
          <w:rFonts w:asciiTheme="minorHAnsi" w:eastAsia="Trebuchet MS" w:hAnsiTheme="minorHAnsi" w:cstheme="minorHAnsi"/>
          <w:color w:val="002060"/>
          <w:sz w:val="24"/>
          <w:szCs w:val="24"/>
          <w:lang w:val="ro-RO"/>
        </w:rPr>
        <w:t>n</w:t>
      </w:r>
      <w:r w:rsidR="00BB3942" w:rsidRPr="006060FB">
        <w:rPr>
          <w:rFonts w:asciiTheme="minorHAnsi" w:eastAsia="Trebuchet MS" w:hAnsiTheme="minorHAnsi" w:cstheme="minorHAnsi"/>
          <w:color w:val="002060"/>
          <w:spacing w:val="-6"/>
          <w:sz w:val="24"/>
          <w:szCs w:val="24"/>
          <w:lang w:val="ro-RO"/>
        </w:rPr>
        <w:t xml:space="preserve"> </w:t>
      </w:r>
      <w:r w:rsidR="00BB3942" w:rsidRPr="006060FB">
        <w:rPr>
          <w:rFonts w:asciiTheme="minorHAnsi" w:eastAsia="Trebuchet MS" w:hAnsiTheme="minorHAnsi" w:cstheme="minorHAnsi"/>
          <w:color w:val="002060"/>
          <w:spacing w:val="-1"/>
          <w:w w:val="103"/>
          <w:sz w:val="24"/>
          <w:szCs w:val="24"/>
          <w:lang w:val="ro-RO"/>
        </w:rPr>
        <w:t xml:space="preserve">conturile </w:t>
      </w:r>
      <w:r w:rsidR="00BB3942" w:rsidRPr="006060FB">
        <w:rPr>
          <w:rFonts w:asciiTheme="minorHAnsi" w:eastAsia="Trebuchet MS" w:hAnsiTheme="minorHAnsi" w:cstheme="minorHAnsi"/>
          <w:color w:val="002060"/>
          <w:sz w:val="24"/>
          <w:szCs w:val="24"/>
          <w:lang w:val="ro-RO"/>
        </w:rPr>
        <w:t>de</w:t>
      </w:r>
      <w:r w:rsidR="00BB3942" w:rsidRPr="006060FB">
        <w:rPr>
          <w:rFonts w:asciiTheme="minorHAnsi" w:eastAsia="Trebuchet MS" w:hAnsiTheme="minorHAnsi" w:cstheme="minorHAnsi"/>
          <w:color w:val="002060"/>
          <w:spacing w:val="9"/>
          <w:sz w:val="24"/>
          <w:szCs w:val="24"/>
          <w:lang w:val="ro-RO"/>
        </w:rPr>
        <w:t xml:space="preserve"> </w:t>
      </w:r>
      <w:r w:rsidR="00BB3942" w:rsidRPr="006060FB">
        <w:rPr>
          <w:rFonts w:asciiTheme="minorHAnsi" w:eastAsia="Trebuchet MS" w:hAnsiTheme="minorHAnsi" w:cstheme="minorHAnsi"/>
          <w:color w:val="002060"/>
          <w:sz w:val="24"/>
          <w:szCs w:val="24"/>
          <w:lang w:val="ro-RO"/>
        </w:rPr>
        <w:t>venitu</w:t>
      </w:r>
      <w:r w:rsidR="00BB3942" w:rsidRPr="006060FB">
        <w:rPr>
          <w:rFonts w:asciiTheme="minorHAnsi" w:eastAsia="Trebuchet MS" w:hAnsiTheme="minorHAnsi" w:cstheme="minorHAnsi"/>
          <w:color w:val="002060"/>
          <w:spacing w:val="-1"/>
          <w:sz w:val="24"/>
          <w:szCs w:val="24"/>
          <w:lang w:val="ro-RO"/>
        </w:rPr>
        <w:t>r</w:t>
      </w:r>
      <w:r w:rsidR="00BB3942" w:rsidRPr="006060FB">
        <w:rPr>
          <w:rFonts w:asciiTheme="minorHAnsi" w:eastAsia="Trebuchet MS" w:hAnsiTheme="minorHAnsi" w:cstheme="minorHAnsi"/>
          <w:color w:val="002060"/>
          <w:sz w:val="24"/>
          <w:szCs w:val="24"/>
          <w:lang w:val="ro-RO"/>
        </w:rPr>
        <w:t>i</w:t>
      </w:r>
      <w:r w:rsidR="00BB3942" w:rsidRPr="006060FB">
        <w:rPr>
          <w:rFonts w:asciiTheme="minorHAnsi" w:eastAsia="Trebuchet MS" w:hAnsiTheme="minorHAnsi" w:cstheme="minorHAnsi"/>
          <w:color w:val="002060"/>
          <w:spacing w:val="23"/>
          <w:sz w:val="24"/>
          <w:szCs w:val="24"/>
          <w:lang w:val="ro-RO"/>
        </w:rPr>
        <w:t xml:space="preserve"> </w:t>
      </w:r>
      <w:r w:rsidR="00BB3942" w:rsidRPr="006060FB">
        <w:rPr>
          <w:rFonts w:asciiTheme="minorHAnsi" w:eastAsia="Trebuchet MS" w:hAnsiTheme="minorHAnsi" w:cstheme="minorHAnsi"/>
          <w:color w:val="002060"/>
          <w:sz w:val="24"/>
          <w:szCs w:val="24"/>
          <w:lang w:val="ro-RO"/>
        </w:rPr>
        <w:t>ale</w:t>
      </w:r>
      <w:r w:rsidR="00BB3942" w:rsidRPr="006060FB">
        <w:rPr>
          <w:rFonts w:asciiTheme="minorHAnsi" w:eastAsia="Trebuchet MS" w:hAnsiTheme="minorHAnsi" w:cstheme="minorHAnsi"/>
          <w:color w:val="002060"/>
          <w:spacing w:val="10"/>
          <w:sz w:val="24"/>
          <w:szCs w:val="24"/>
          <w:lang w:val="ro-RO"/>
        </w:rPr>
        <w:t xml:space="preserve"> </w:t>
      </w:r>
      <w:r w:rsidR="00BB3942" w:rsidRPr="006060FB">
        <w:rPr>
          <w:rFonts w:asciiTheme="minorHAnsi" w:eastAsia="Trebuchet MS" w:hAnsiTheme="minorHAnsi" w:cstheme="minorHAnsi"/>
          <w:color w:val="002060"/>
          <w:sz w:val="24"/>
          <w:szCs w:val="24"/>
          <w:lang w:val="ro-RO"/>
        </w:rPr>
        <w:t>bugetelor</w:t>
      </w:r>
      <w:r w:rsidR="00BB3942" w:rsidRPr="006060FB">
        <w:rPr>
          <w:rFonts w:asciiTheme="minorHAnsi" w:eastAsia="Trebuchet MS" w:hAnsiTheme="minorHAnsi" w:cstheme="minorHAnsi"/>
          <w:color w:val="002060"/>
          <w:spacing w:val="28"/>
          <w:sz w:val="24"/>
          <w:szCs w:val="24"/>
          <w:lang w:val="ro-RO"/>
        </w:rPr>
        <w:t xml:space="preserve"> </w:t>
      </w:r>
      <w:r w:rsidR="00BB3942" w:rsidRPr="006060FB">
        <w:rPr>
          <w:rFonts w:asciiTheme="minorHAnsi" w:eastAsia="Trebuchet MS" w:hAnsiTheme="minorHAnsi" w:cstheme="minorHAnsi"/>
          <w:color w:val="002060"/>
          <w:sz w:val="24"/>
          <w:szCs w:val="24"/>
          <w:lang w:val="ro-RO"/>
        </w:rPr>
        <w:t>din</w:t>
      </w:r>
      <w:r w:rsidR="00BB3942" w:rsidRPr="006060FB">
        <w:rPr>
          <w:rFonts w:asciiTheme="minorHAnsi" w:eastAsia="Trebuchet MS" w:hAnsiTheme="minorHAnsi" w:cstheme="minorHAnsi"/>
          <w:color w:val="002060"/>
          <w:spacing w:val="10"/>
          <w:sz w:val="24"/>
          <w:szCs w:val="24"/>
          <w:lang w:val="ro-RO"/>
        </w:rPr>
        <w:t xml:space="preserve"> </w:t>
      </w:r>
      <w:r w:rsidR="00BB3942" w:rsidRPr="006060FB">
        <w:rPr>
          <w:rFonts w:asciiTheme="minorHAnsi" w:eastAsia="Trebuchet MS" w:hAnsiTheme="minorHAnsi" w:cstheme="minorHAnsi"/>
          <w:color w:val="002060"/>
          <w:sz w:val="24"/>
          <w:szCs w:val="24"/>
          <w:lang w:val="ro-RO"/>
        </w:rPr>
        <w:t>care</w:t>
      </w:r>
      <w:r w:rsidR="00BB3942" w:rsidRPr="006060FB">
        <w:rPr>
          <w:rFonts w:asciiTheme="minorHAnsi" w:eastAsia="Trebuchet MS" w:hAnsiTheme="minorHAnsi" w:cstheme="minorHAnsi"/>
          <w:color w:val="002060"/>
          <w:spacing w:val="14"/>
          <w:sz w:val="24"/>
          <w:szCs w:val="24"/>
          <w:lang w:val="ro-RO"/>
        </w:rPr>
        <w:t xml:space="preserve"> </w:t>
      </w:r>
      <w:r w:rsidR="00BB3942" w:rsidRPr="006060FB">
        <w:rPr>
          <w:rFonts w:asciiTheme="minorHAnsi" w:eastAsia="Trebuchet MS" w:hAnsiTheme="minorHAnsi" w:cstheme="minorHAnsi"/>
          <w:color w:val="002060"/>
          <w:sz w:val="24"/>
          <w:szCs w:val="24"/>
          <w:lang w:val="ro-RO"/>
        </w:rPr>
        <w:t>a</w:t>
      </w:r>
      <w:r w:rsidR="00BB3942" w:rsidRPr="006060FB">
        <w:rPr>
          <w:rFonts w:asciiTheme="minorHAnsi" w:eastAsia="Trebuchet MS" w:hAnsiTheme="minorHAnsi" w:cstheme="minorHAnsi"/>
          <w:color w:val="002060"/>
          <w:spacing w:val="5"/>
          <w:sz w:val="24"/>
          <w:szCs w:val="24"/>
          <w:lang w:val="ro-RO"/>
        </w:rPr>
        <w:t xml:space="preserve"> </w:t>
      </w:r>
      <w:r w:rsidR="00BB3942" w:rsidRPr="006060FB">
        <w:rPr>
          <w:rFonts w:asciiTheme="minorHAnsi" w:eastAsia="Trebuchet MS" w:hAnsiTheme="minorHAnsi" w:cstheme="minorHAnsi"/>
          <w:color w:val="002060"/>
          <w:sz w:val="24"/>
          <w:szCs w:val="24"/>
          <w:lang w:val="ro-RO"/>
        </w:rPr>
        <w:t>fost</w:t>
      </w:r>
      <w:r w:rsidR="00BB3942" w:rsidRPr="006060FB">
        <w:rPr>
          <w:rFonts w:asciiTheme="minorHAnsi" w:eastAsia="Trebuchet MS" w:hAnsiTheme="minorHAnsi" w:cstheme="minorHAnsi"/>
          <w:color w:val="002060"/>
          <w:spacing w:val="12"/>
          <w:sz w:val="24"/>
          <w:szCs w:val="24"/>
          <w:lang w:val="ro-RO"/>
        </w:rPr>
        <w:t xml:space="preserve"> </w:t>
      </w:r>
      <w:r w:rsidR="00BB3942" w:rsidRPr="006060FB">
        <w:rPr>
          <w:rFonts w:asciiTheme="minorHAnsi" w:eastAsia="Trebuchet MS" w:hAnsiTheme="minorHAnsi" w:cstheme="minorHAnsi"/>
          <w:color w:val="002060"/>
          <w:sz w:val="24"/>
          <w:szCs w:val="24"/>
          <w:lang w:val="ro-RO"/>
        </w:rPr>
        <w:t>finanţat</w:t>
      </w:r>
      <w:r w:rsidR="00BB3942" w:rsidRPr="006060FB">
        <w:rPr>
          <w:rFonts w:asciiTheme="minorHAnsi" w:eastAsia="Trebuchet MS" w:hAnsiTheme="minorHAnsi" w:cstheme="minorHAnsi"/>
          <w:color w:val="002060"/>
          <w:spacing w:val="24"/>
          <w:sz w:val="24"/>
          <w:szCs w:val="24"/>
          <w:lang w:val="ro-RO"/>
        </w:rPr>
        <w:t xml:space="preserve"> </w:t>
      </w:r>
      <w:r w:rsidR="00BB3942" w:rsidRPr="006060FB">
        <w:rPr>
          <w:rFonts w:asciiTheme="minorHAnsi" w:eastAsia="Trebuchet MS" w:hAnsiTheme="minorHAnsi" w:cstheme="minorHAnsi"/>
          <w:color w:val="002060"/>
          <w:sz w:val="24"/>
          <w:szCs w:val="24"/>
          <w:lang w:val="ro-RO"/>
        </w:rPr>
        <w:t>proiectul</w:t>
      </w:r>
      <w:r w:rsidR="00BB3942" w:rsidRPr="006060FB">
        <w:rPr>
          <w:rFonts w:asciiTheme="minorHAnsi" w:eastAsia="Trebuchet MS" w:hAnsiTheme="minorHAnsi" w:cstheme="minorHAnsi"/>
          <w:color w:val="002060"/>
          <w:spacing w:val="26"/>
          <w:sz w:val="24"/>
          <w:szCs w:val="24"/>
          <w:lang w:val="ro-RO"/>
        </w:rPr>
        <w:t xml:space="preserve"> </w:t>
      </w:r>
      <w:r w:rsidR="00BB3942" w:rsidRPr="006060FB">
        <w:rPr>
          <w:rFonts w:asciiTheme="minorHAnsi" w:eastAsia="Trebuchet MS" w:hAnsiTheme="minorHAnsi" w:cstheme="minorHAnsi"/>
          <w:color w:val="002060"/>
          <w:w w:val="103"/>
          <w:sz w:val="24"/>
          <w:szCs w:val="24"/>
          <w:lang w:val="ro-RO"/>
        </w:rPr>
        <w:t>respectiv</w:t>
      </w:r>
      <w:r w:rsidRPr="00F70703">
        <w:rPr>
          <w:rFonts w:asciiTheme="minorHAnsi" w:eastAsia="Trebuchet MS" w:hAnsiTheme="minorHAnsi" w:cstheme="minorHAnsi"/>
          <w:color w:val="002060"/>
          <w:w w:val="103"/>
          <w:sz w:val="24"/>
          <w:szCs w:val="24"/>
          <w:lang w:val="ro-RO"/>
        </w:rPr>
        <w:t>.</w:t>
      </w:r>
    </w:p>
    <w:p w14:paraId="0B65325C" w14:textId="550C093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(12) După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autorizarea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legislaţiei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Uniunii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celei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cuveni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rambursat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alto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beneficiari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decâ</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cei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prevăzuţ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004014CB" w:rsidRPr="006060FB">
        <w:rPr>
          <w:rFonts w:asciiTheme="minorHAnsi" w:eastAsia="Trebuchet MS" w:hAnsiTheme="minorHAnsi" w:cstheme="minorHAnsi"/>
          <w:color w:val="002060"/>
          <w:spacing w:val="-1"/>
          <w:sz w:val="24"/>
          <w:szCs w:val="24"/>
          <w:lang w:val="ro-RO"/>
        </w:rPr>
        <w:t>art</w:t>
      </w:r>
      <w:r w:rsidR="004014CB" w:rsidRPr="006060FB">
        <w:rPr>
          <w:rFonts w:asciiTheme="minorHAnsi" w:eastAsia="Trebuchet MS" w:hAnsiTheme="minorHAnsi" w:cstheme="minorHAnsi"/>
          <w:color w:val="002060"/>
          <w:sz w:val="24"/>
          <w:szCs w:val="24"/>
          <w:lang w:val="ro-RO"/>
        </w:rPr>
        <w:t>.</w:t>
      </w:r>
      <w:r w:rsidR="004014CB" w:rsidRPr="006060FB">
        <w:rPr>
          <w:rFonts w:asciiTheme="minorHAnsi" w:eastAsia="Trebuchet MS" w:hAnsiTheme="minorHAnsi" w:cstheme="minorHAnsi"/>
          <w:color w:val="002060"/>
          <w:spacing w:val="44"/>
          <w:sz w:val="24"/>
          <w:szCs w:val="24"/>
          <w:lang w:val="ro-RO"/>
        </w:rPr>
        <w:t xml:space="preserve"> </w:t>
      </w:r>
      <w:r w:rsidR="004014CB" w:rsidRPr="006060FB">
        <w:rPr>
          <w:rFonts w:asciiTheme="minorHAnsi" w:eastAsia="Trebuchet MS" w:hAnsiTheme="minorHAnsi" w:cstheme="minorHAnsi"/>
          <w:color w:val="002060"/>
          <w:sz w:val="24"/>
          <w:szCs w:val="24"/>
          <w:lang w:val="ro-RO"/>
        </w:rPr>
        <w:t>7 alin.</w:t>
      </w:r>
      <w:r w:rsidR="004014CB" w:rsidRPr="006060FB">
        <w:rPr>
          <w:rFonts w:asciiTheme="minorHAnsi" w:eastAsia="Trebuchet MS" w:hAnsiTheme="minorHAnsi" w:cstheme="minorHAnsi"/>
          <w:color w:val="002060"/>
          <w:spacing w:val="48"/>
          <w:sz w:val="24"/>
          <w:szCs w:val="24"/>
          <w:lang w:val="ro-RO"/>
        </w:rPr>
        <w:t xml:space="preserve"> </w:t>
      </w:r>
      <w:r w:rsidR="004014CB" w:rsidRPr="006060FB">
        <w:rPr>
          <w:rFonts w:asciiTheme="minorHAnsi" w:eastAsia="Trebuchet MS" w:hAnsiTheme="minorHAnsi" w:cstheme="minorHAnsi"/>
          <w:color w:val="002060"/>
          <w:sz w:val="24"/>
          <w:szCs w:val="24"/>
          <w:lang w:val="ro-RO"/>
        </w:rPr>
        <w:t>(1</w:t>
      </w:r>
      <w:r w:rsidR="004014CB" w:rsidRPr="006060FB">
        <w:rPr>
          <w:rFonts w:asciiTheme="minorHAnsi" w:eastAsia="Trebuchet MS" w:hAnsiTheme="minorHAnsi" w:cstheme="minorHAnsi"/>
          <w:color w:val="002060"/>
          <w:spacing w:val="1"/>
          <w:sz w:val="24"/>
          <w:szCs w:val="24"/>
          <w:lang w:val="ro-RO"/>
        </w:rPr>
        <w:t>)</w:t>
      </w:r>
      <w:r w:rsidR="004014CB" w:rsidRPr="006060FB">
        <w:rPr>
          <w:rFonts w:asciiTheme="minorHAnsi" w:eastAsia="Trebuchet MS" w:hAnsiTheme="minorHAnsi" w:cstheme="minorHAnsi"/>
          <w:color w:val="002060"/>
          <w:spacing w:val="-2"/>
          <w:sz w:val="24"/>
          <w:szCs w:val="24"/>
          <w:lang w:val="ro-RO"/>
        </w:rPr>
        <w:t>-</w:t>
      </w:r>
      <w:r w:rsidR="004014CB" w:rsidRPr="006060FB">
        <w:rPr>
          <w:rFonts w:asciiTheme="minorHAnsi" w:eastAsia="Trebuchet MS" w:hAnsiTheme="minorHAnsi" w:cstheme="minorHAnsi"/>
          <w:color w:val="002060"/>
          <w:sz w:val="24"/>
          <w:szCs w:val="24"/>
          <w:lang w:val="ro-RO"/>
        </w:rPr>
        <w:t>(</w:t>
      </w:r>
      <w:r w:rsidR="004014CB">
        <w:rPr>
          <w:rFonts w:asciiTheme="minorHAnsi" w:eastAsia="Trebuchet MS" w:hAnsiTheme="minorHAnsi" w:cstheme="minorHAnsi"/>
          <w:color w:val="002060"/>
          <w:sz w:val="24"/>
          <w:szCs w:val="24"/>
          <w:lang w:val="ro-RO"/>
        </w:rPr>
        <w:t>6</w:t>
      </w:r>
      <w:r w:rsidR="004014CB" w:rsidRPr="006060FB">
        <w:rPr>
          <w:rFonts w:asciiTheme="minorHAnsi" w:eastAsia="Trebuchet MS" w:hAnsiTheme="minorHAnsi" w:cstheme="minorHAnsi"/>
          <w:color w:val="002060"/>
          <w:sz w:val="24"/>
          <w:szCs w:val="24"/>
          <w:lang w:val="ro-RO"/>
        </w:rPr>
        <w:t>)</w:t>
      </w:r>
      <w:r w:rsidR="004014CB" w:rsidRPr="006060FB">
        <w:rPr>
          <w:rFonts w:asciiTheme="minorHAnsi" w:eastAsia="Trebuchet MS" w:hAnsiTheme="minorHAnsi" w:cstheme="minorHAnsi"/>
          <w:color w:val="002060"/>
          <w:spacing w:val="50"/>
          <w:sz w:val="24"/>
          <w:szCs w:val="24"/>
          <w:lang w:val="ro-RO"/>
        </w:rPr>
        <w:t xml:space="preserve"> </w:t>
      </w:r>
      <w:r w:rsidR="004014CB">
        <w:rPr>
          <w:rFonts w:asciiTheme="minorHAnsi" w:eastAsia="Trebuchet MS" w:hAnsiTheme="minorHAnsi" w:cstheme="minorHAnsi"/>
          <w:color w:val="002060"/>
          <w:spacing w:val="50"/>
          <w:sz w:val="24"/>
          <w:szCs w:val="24"/>
          <w:lang w:val="ro-RO"/>
        </w:rPr>
        <w:t xml:space="preserve"> și (15)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2"/>
          <w:sz w:val="24"/>
          <w:szCs w:val="24"/>
          <w:lang w:val="ro-RO"/>
        </w:rPr>
        <w:t>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vind</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gestionare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fondurilor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perioad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2027,</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 finanţare,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indicate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contractu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finanţare/cerere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w:t>
      </w:r>
      <w:r w:rsidRPr="00F70703">
        <w:rPr>
          <w:rFonts w:asciiTheme="minorHAnsi" w:eastAsia="Trebuchet MS" w:hAnsiTheme="minorHAnsi" w:cstheme="minorHAnsi"/>
          <w:color w:val="002060"/>
          <w:spacing w:val="-1"/>
          <w:sz w:val="24"/>
          <w:szCs w:val="24"/>
          <w:lang w:val="ro-RO"/>
        </w:rPr>
        <w: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deschis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sistemu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Statulu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ins</w:t>
      </w:r>
      <w:r w:rsidRPr="00F70703">
        <w:rPr>
          <w:rFonts w:asciiTheme="minorHAnsi" w:eastAsia="Trebuchet MS" w:hAnsiTheme="minorHAnsi" w:cstheme="minorHAnsi"/>
          <w:color w:val="002060"/>
          <w:spacing w:val="-5"/>
          <w:sz w:val="24"/>
          <w:szCs w:val="24"/>
          <w:lang w:val="ro-RO"/>
        </w:rPr>
        <w:t>t</w:t>
      </w:r>
      <w:r w:rsidRPr="00F70703">
        <w:rPr>
          <w:rFonts w:asciiTheme="minorHAnsi" w:eastAsia="Trebuchet MS" w:hAnsiTheme="minorHAnsi" w:cstheme="minorHAnsi"/>
          <w:color w:val="002060"/>
          <w:sz w:val="24"/>
          <w:szCs w:val="24"/>
          <w:lang w:val="ro-RO"/>
        </w:rPr>
        <w:t>ituţii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credit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funcţi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opţiune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acestora.</w:t>
      </w:r>
    </w:p>
    <w:p w14:paraId="4449B0DD" w14:textId="7BC4B816"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(13) Conturile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 xml:space="preserve">venituri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deschid</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unităţile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Statului </w:t>
      </w:r>
      <w:r w:rsidRPr="00F70703">
        <w:rPr>
          <w:rFonts w:asciiTheme="minorHAnsi" w:eastAsia="Trebuchet MS" w:hAnsiTheme="minorHAnsi" w:cstheme="minorHAnsi"/>
          <w:color w:val="002060"/>
          <w:w w:val="103"/>
          <w:sz w:val="24"/>
          <w:szCs w:val="24"/>
          <w:lang w:val="ro-RO"/>
        </w:rPr>
        <w:t xml:space="preserve">pe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alitat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instituţii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publice,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funcţie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pri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se finanţează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proiectul,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ordonatorilor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ncipal</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credit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7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1"/>
          <w:sz w:val="24"/>
          <w:szCs w:val="24"/>
          <w:lang w:val="ro-RO"/>
        </w:rPr>
        <w:t>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gestionarea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a 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per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oad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202</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cele </w:t>
      </w:r>
      <w:r w:rsidRPr="00F70703">
        <w:rPr>
          <w:rFonts w:asciiTheme="minorHAnsi" w:eastAsia="Trebuchet MS" w:hAnsiTheme="minorHAnsi" w:cstheme="minorHAnsi"/>
          <w:color w:val="002060"/>
          <w:spacing w:val="-1"/>
          <w:sz w:val="24"/>
          <w:szCs w:val="24"/>
          <w:lang w:val="ro-RO"/>
        </w:rPr>
        <w:t>menționat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49</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H</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829/2022</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aprobare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Normelo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metodologic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aplicare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urgenţ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Guvernului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gestionarea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peri</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ada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programare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2021</w:t>
      </w:r>
      <w:r w:rsidRPr="00F70703">
        <w:rPr>
          <w:rFonts w:asciiTheme="minorHAnsi" w:eastAsia="Trebuchet MS" w:hAnsiTheme="minorHAnsi" w:cstheme="minorHAnsi"/>
          <w:color w:val="002060"/>
          <w:spacing w:val="1"/>
          <w:w w:val="103"/>
          <w:sz w:val="24"/>
          <w:szCs w:val="24"/>
          <w:lang w:val="ro-RO"/>
        </w:rPr>
        <w:t>-</w:t>
      </w:r>
      <w:r w:rsidRPr="00F70703">
        <w:rPr>
          <w:rFonts w:asciiTheme="minorHAnsi" w:eastAsia="Trebuchet MS" w:hAnsiTheme="minorHAnsi" w:cstheme="minorHAnsi"/>
          <w:color w:val="002060"/>
          <w:w w:val="103"/>
          <w:sz w:val="24"/>
          <w:szCs w:val="24"/>
          <w:lang w:val="ro-RO"/>
        </w:rPr>
        <w:t>2027.</w:t>
      </w:r>
    </w:p>
    <w:p w14:paraId="5A12E606" w14:textId="0992069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(14) Transferul</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b/>
          <w:bCs/>
          <w:color w:val="002060"/>
          <w:sz w:val="24"/>
          <w:szCs w:val="24"/>
          <w:lang w:val="ro-RO"/>
        </w:rPr>
        <w:t>cererea</w:t>
      </w:r>
      <w:r w:rsidRPr="00F70703">
        <w:rPr>
          <w:rFonts w:asciiTheme="minorHAnsi" w:eastAsia="Trebuchet MS" w:hAnsiTheme="minorHAnsi" w:cstheme="minorHAnsi"/>
          <w:b/>
          <w:bCs/>
          <w:color w:val="002060"/>
          <w:spacing w:val="23"/>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sz w:val="24"/>
          <w:szCs w:val="24"/>
          <w:lang w:val="ro-RO"/>
        </w:rPr>
        <w:t>pla</w:t>
      </w:r>
      <w:r w:rsidRPr="00F70703">
        <w:rPr>
          <w:rFonts w:asciiTheme="minorHAnsi" w:eastAsia="Trebuchet MS" w:hAnsiTheme="minorHAnsi" w:cstheme="minorHAnsi"/>
          <w:b/>
          <w:bCs/>
          <w:color w:val="002060"/>
          <w:spacing w:val="-1"/>
          <w:sz w:val="24"/>
          <w:szCs w:val="24"/>
          <w:lang w:val="ro-RO"/>
        </w:rPr>
        <w:t>tă</w:t>
      </w:r>
      <w:r w:rsidRPr="00F70703">
        <w:rPr>
          <w:rFonts w:asciiTheme="minorHAnsi" w:eastAsia="Trebuchet MS" w:hAnsiTheme="minorHAnsi" w:cstheme="minorHAnsi"/>
          <w:b/>
          <w:bCs/>
          <w:color w:val="002060"/>
          <w:sz w:val="24"/>
          <w:szCs w:val="24"/>
          <w:lang w:val="ro-RO"/>
        </w:rPr>
        <w:t>/cererea</w:t>
      </w:r>
      <w:r w:rsidRPr="00F70703">
        <w:rPr>
          <w:rFonts w:asciiTheme="minorHAnsi" w:eastAsia="Trebuchet MS" w:hAnsiTheme="minorHAnsi" w:cstheme="minorHAnsi"/>
          <w:b/>
          <w:bCs/>
          <w:color w:val="002060"/>
          <w:spacing w:val="44"/>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8"/>
          <w:sz w:val="24"/>
          <w:szCs w:val="24"/>
          <w:lang w:val="ro-RO"/>
        </w:rPr>
        <w:t xml:space="preserve"> </w:t>
      </w:r>
      <w:r w:rsidRPr="00F70703">
        <w:rPr>
          <w:rFonts w:asciiTheme="minorHAnsi" w:eastAsia="Trebuchet MS" w:hAnsiTheme="minorHAnsi" w:cstheme="minorHAnsi"/>
          <w:b/>
          <w:bCs/>
          <w:color w:val="002060"/>
          <w:sz w:val="24"/>
          <w:szCs w:val="24"/>
          <w:lang w:val="ro-RO"/>
        </w:rPr>
        <w:t>rambursare</w:t>
      </w:r>
      <w:r w:rsidRPr="00F70703">
        <w:rPr>
          <w:rFonts w:asciiTheme="minorHAnsi" w:eastAsia="Trebuchet MS" w:hAnsiTheme="minorHAnsi" w:cstheme="minorHAnsi"/>
          <w:b/>
          <w:bCs/>
          <w:color w:val="002060"/>
          <w:spacing w:val="35"/>
          <w:sz w:val="24"/>
          <w:szCs w:val="24"/>
          <w:lang w:val="ro-RO"/>
        </w:rPr>
        <w:t xml:space="preserve"> </w:t>
      </w:r>
      <w:r w:rsidRPr="00F70703">
        <w:rPr>
          <w:rFonts w:asciiTheme="minorHAnsi" w:eastAsia="Trebuchet MS" w:hAnsiTheme="minorHAnsi" w:cstheme="minorHAnsi"/>
          <w:b/>
          <w:bCs/>
          <w:color w:val="002060"/>
          <w:sz w:val="24"/>
          <w:szCs w:val="24"/>
          <w:lang w:val="ro-RO"/>
        </w:rPr>
        <w:t>se</w:t>
      </w:r>
      <w:r w:rsidRPr="00F70703">
        <w:rPr>
          <w:rFonts w:asciiTheme="minorHAnsi" w:eastAsia="Trebuchet MS" w:hAnsiTheme="minorHAnsi" w:cstheme="minorHAnsi"/>
          <w:b/>
          <w:bCs/>
          <w:color w:val="002060"/>
          <w:spacing w:val="8"/>
          <w:sz w:val="24"/>
          <w:szCs w:val="24"/>
          <w:lang w:val="ro-RO"/>
        </w:rPr>
        <w:t xml:space="preserve"> </w:t>
      </w:r>
      <w:r w:rsidRPr="00F70703">
        <w:rPr>
          <w:rFonts w:asciiTheme="minorHAnsi" w:eastAsia="Trebuchet MS" w:hAnsiTheme="minorHAnsi" w:cstheme="minorHAnsi"/>
          <w:b/>
          <w:bCs/>
          <w:color w:val="002060"/>
          <w:sz w:val="24"/>
          <w:szCs w:val="24"/>
          <w:lang w:val="ro-RO"/>
        </w:rPr>
        <w:t>va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efectua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 </w:t>
      </w:r>
      <w:r w:rsidRPr="00F70703">
        <w:rPr>
          <w:rFonts w:asciiTheme="minorHAnsi" w:eastAsia="Trebuchet MS" w:hAnsiTheme="minorHAnsi" w:cstheme="minorHAnsi"/>
          <w:color w:val="002060"/>
          <w:sz w:val="24"/>
          <w:szCs w:val="24"/>
          <w:lang w:val="ro-RO"/>
        </w:rPr>
        <w:t>lei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următoarele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conturi:</w:t>
      </w:r>
    </w:p>
    <w:p w14:paraId="220F68EC" w14:textId="77777777" w:rsidR="00A10484" w:rsidRPr="00F70703" w:rsidRDefault="00A10484" w:rsidP="007A5CCB">
      <w:pPr>
        <w:tabs>
          <w:tab w:val="left" w:pos="2970"/>
        </w:tabs>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plată </w:t>
      </w: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p>
    <w:p w14:paraId="4438D90F"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3EBFE8C"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 pentru cerere de rambursare</w:t>
      </w:r>
    </w:p>
    <w:p w14:paraId="1F91227E"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cod IBAN:    ……………………</w:t>
      </w:r>
    </w:p>
    <w:p w14:paraId="1DE50940"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Titular cont: ……………………….</w:t>
      </w:r>
    </w:p>
    <w:p w14:paraId="76A0AF0B"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Denumire/adresa trezoreriei/Băncii Comerciale:………………………… </w:t>
      </w:r>
    </w:p>
    <w:p w14:paraId="0D682E3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proiecte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w:t>
      </w:r>
      <w:r w:rsidRPr="00F70703">
        <w:rPr>
          <w:rFonts w:asciiTheme="minorHAnsi" w:eastAsia="Trebuchet MS" w:hAnsiTheme="minorHAnsi" w:cstheme="minorHAnsi"/>
          <w:color w:val="002060"/>
          <w:w w:val="103"/>
          <w:sz w:val="24"/>
          <w:szCs w:val="24"/>
          <w:lang w:val="ro-RO"/>
        </w:rPr>
        <w:t xml:space="preserve">rmătoarele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b/>
          <w:bCs/>
          <w:color w:val="002060"/>
          <w:sz w:val="24"/>
          <w:szCs w:val="24"/>
          <w:lang w:val="ro-RO"/>
        </w:rPr>
        <w:t>deschise</w:t>
      </w:r>
      <w:r w:rsidRPr="00F70703">
        <w:rPr>
          <w:rFonts w:asciiTheme="minorHAnsi" w:eastAsia="Trebuchet MS" w:hAnsiTheme="minorHAnsi" w:cstheme="minorHAnsi"/>
          <w:b/>
          <w:bCs/>
          <w:color w:val="002060"/>
          <w:spacing w:val="25"/>
          <w:sz w:val="24"/>
          <w:szCs w:val="24"/>
          <w:lang w:val="ro-RO"/>
        </w:rPr>
        <w:t xml:space="preserve"> </w:t>
      </w:r>
      <w:r w:rsidRPr="00F70703">
        <w:rPr>
          <w:rFonts w:asciiTheme="minorHAnsi" w:eastAsia="Trebuchet MS" w:hAnsiTheme="minorHAnsi" w:cstheme="minorHAnsi"/>
          <w:b/>
          <w:bCs/>
          <w:color w:val="002060"/>
          <w:sz w:val="24"/>
          <w:szCs w:val="24"/>
          <w:lang w:val="ro-RO"/>
        </w:rPr>
        <w:t>pe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sz w:val="24"/>
          <w:szCs w:val="24"/>
          <w:lang w:val="ro-RO"/>
        </w:rPr>
        <w:t>numele</w:t>
      </w:r>
      <w:r w:rsidRPr="00F70703">
        <w:rPr>
          <w:rFonts w:asciiTheme="minorHAnsi" w:eastAsia="Trebuchet MS" w:hAnsiTheme="minorHAnsi" w:cstheme="minorHAnsi"/>
          <w:b/>
          <w:bCs/>
          <w:color w:val="002060"/>
          <w:spacing w:val="22"/>
          <w:sz w:val="24"/>
          <w:szCs w:val="24"/>
          <w:lang w:val="ro-RO"/>
        </w:rPr>
        <w:t xml:space="preserve"> </w:t>
      </w:r>
      <w:r w:rsidRPr="00F70703">
        <w:rPr>
          <w:rFonts w:asciiTheme="minorHAnsi" w:eastAsia="Trebuchet MS" w:hAnsiTheme="minorHAnsi" w:cstheme="minorHAnsi"/>
          <w:b/>
          <w:bCs/>
          <w:color w:val="002060"/>
          <w:sz w:val="24"/>
          <w:szCs w:val="24"/>
          <w:lang w:val="ro-RO"/>
        </w:rPr>
        <w:t>Liderului</w:t>
      </w:r>
      <w:r w:rsidRPr="00F70703">
        <w:rPr>
          <w:rFonts w:asciiTheme="minorHAnsi" w:eastAsia="Trebuchet MS" w:hAnsiTheme="minorHAnsi" w:cstheme="minorHAnsi"/>
          <w:b/>
          <w:bCs/>
          <w:color w:val="002060"/>
          <w:spacing w:val="26"/>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w w:val="103"/>
          <w:sz w:val="24"/>
          <w:szCs w:val="24"/>
          <w:lang w:val="ro-RO"/>
        </w:rPr>
        <w:t>parteneriat/Partenerului:</w:t>
      </w:r>
    </w:p>
    <w:p w14:paraId="70C09E35"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(Lider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p>
    <w:p w14:paraId="28824EFE"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A1D23F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3AF89AD6"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(Lider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p>
    <w:p w14:paraId="6E58C5C0"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EA757ED"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54E4FEA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(Partene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1</w:t>
      </w:r>
      <w:r w:rsidRPr="00F70703">
        <w:rPr>
          <w:rFonts w:asciiTheme="minorHAnsi" w:eastAsia="Trebuchet MS" w:hAnsiTheme="minorHAnsi" w:cstheme="minorHAnsi"/>
          <w:color w:val="002060"/>
          <w:w w:val="103"/>
          <w:sz w:val="24"/>
          <w:szCs w:val="24"/>
          <w:lang w:val="ro-RO"/>
        </w:rPr>
        <w:t>)</w:t>
      </w:r>
    </w:p>
    <w:p w14:paraId="70095707"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315CA10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499967C6"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Con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cer</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1</w:t>
      </w:r>
      <w:r w:rsidRPr="00F70703">
        <w:rPr>
          <w:rFonts w:asciiTheme="minorHAnsi" w:eastAsia="Trebuchet MS" w:hAnsiTheme="minorHAnsi" w:cstheme="minorHAnsi"/>
          <w:color w:val="002060"/>
          <w:w w:val="103"/>
          <w:sz w:val="24"/>
          <w:szCs w:val="24"/>
          <w:lang w:val="ro-RO"/>
        </w:rPr>
        <w:t>)</w:t>
      </w:r>
    </w:p>
    <w:p w14:paraId="1D2EEA8D"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BE8F1F9"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2297B3A0"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n)</w:t>
      </w:r>
    </w:p>
    <w:p w14:paraId="30D2D69F"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3804EE8"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0C5FD627"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n)</w:t>
      </w:r>
    </w:p>
    <w:p w14:paraId="53A74EAA"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481A7F3" w14:textId="77777777" w:rsidR="00A10484" w:rsidRPr="00F70703" w:rsidRDefault="00A10484" w:rsidP="007A5CCB">
      <w:pPr>
        <w:spacing w:before="60"/>
        <w:ind w:left="133" w:right="6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0D14E71A" w14:textId="6A407420"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75F29168"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(16) Înainte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rambursării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trebui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fi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dej</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plătite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Beneficiar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consideră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transferulu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banca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contul Beneficiarului.</w:t>
      </w:r>
    </w:p>
    <w:p w14:paraId="75C12F2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Fiecare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  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 xml:space="preserve">transmisă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trebuie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reflect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separat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fiecare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calendaristic</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efectuate.</w:t>
      </w:r>
    </w:p>
    <w:p w14:paraId="0F39D1A5" w14:textId="63ACF503" w:rsidR="00A10484" w:rsidRPr="00F70703" w:rsidRDefault="00A10484" w:rsidP="007A5CCB">
      <w:pPr>
        <w:spacing w:before="60"/>
        <w:ind w:left="133" w:right="10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(18)</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blig</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1"/>
          <w:sz w:val="24"/>
          <w:szCs w:val="24"/>
          <w:lang w:val="ro-RO"/>
        </w:rPr>
        <w:t>ți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Rap</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2"/>
          <w:sz w:val="24"/>
          <w:szCs w:val="24"/>
          <w:lang w:val="ro-RO"/>
        </w:rPr>
        <w:t>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 progres</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conformitate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Anexa</w:t>
      </w:r>
      <w:r w:rsidRPr="00F70703">
        <w:rPr>
          <w:rFonts w:asciiTheme="minorHAnsi" w:eastAsia="Trebuchet MS" w:hAnsiTheme="minorHAnsi" w:cstheme="minorHAnsi"/>
          <w:color w:val="002060"/>
          <w:spacing w:val="27"/>
          <w:sz w:val="24"/>
          <w:szCs w:val="24"/>
          <w:lang w:val="ro-RO"/>
        </w:rPr>
        <w:t xml:space="preserve"> </w:t>
      </w:r>
      <w:r w:rsidR="00F500A7">
        <w:rPr>
          <w:rFonts w:asciiTheme="minorHAnsi" w:eastAsia="Trebuchet MS" w:hAnsiTheme="minorHAnsi" w:cstheme="minorHAnsi"/>
          <w:color w:val="002060"/>
          <w:spacing w:val="27"/>
          <w:sz w:val="24"/>
          <w:szCs w:val="24"/>
          <w:lang w:val="ro-RO"/>
        </w:rPr>
        <w:t>nr.</w:t>
      </w:r>
      <w:r w:rsidRPr="00F70703">
        <w:rPr>
          <w:rFonts w:asciiTheme="minorHAnsi" w:eastAsia="Trebuchet MS" w:hAnsiTheme="minorHAnsi" w:cstheme="minorHAnsi"/>
          <w:color w:val="002060"/>
          <w:spacing w:val="27"/>
          <w:sz w:val="24"/>
          <w:szCs w:val="24"/>
          <w:lang w:val="ro-RO"/>
        </w:rPr>
        <w:t>2</w:t>
      </w:r>
      <w:r w:rsidR="00F500A7">
        <w:rPr>
          <w:rFonts w:asciiTheme="minorHAnsi" w:eastAsia="Trebuchet MS" w:hAnsiTheme="minorHAnsi" w:cstheme="minorHAnsi"/>
          <w:color w:val="002060"/>
          <w:spacing w:val="27"/>
          <w:sz w:val="24"/>
          <w:szCs w:val="24"/>
          <w:lang w:val="ro-RO"/>
        </w:rPr>
        <w:t xml:space="preserve">- </w:t>
      </w:r>
      <w:r w:rsidR="00F500A7" w:rsidRPr="00B120BA">
        <w:rPr>
          <w:rFonts w:asciiTheme="minorHAnsi" w:eastAsia="Trebuchet MS" w:hAnsiTheme="minorHAnsi" w:cstheme="minorHAnsi"/>
          <w:color w:val="002060"/>
          <w:spacing w:val="27"/>
          <w:sz w:val="24"/>
          <w:szCs w:val="24"/>
          <w:lang w:val="ro-RO"/>
        </w:rPr>
        <w:t>Planul de monitorizare</w:t>
      </w:r>
      <w:r w:rsidR="00F500A7">
        <w:rPr>
          <w:rFonts w:asciiTheme="minorHAnsi" w:eastAsia="Trebuchet MS" w:hAnsiTheme="minorHAnsi" w:cstheme="minorHAnsi"/>
          <w:color w:val="002060"/>
          <w:spacing w:val="27"/>
          <w:sz w:val="24"/>
          <w:szCs w:val="24"/>
          <w:lang w:val="ro-RO"/>
        </w:rPr>
        <w:t xml:space="preserve"> la contractul de finanțare – condiții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înainte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1</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transmit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mbursare/cererea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 aferentă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382C5386" w14:textId="229F2995"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(19) Beneficiarul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proie</w:t>
      </w:r>
      <w:r w:rsidRPr="00F70703">
        <w:rPr>
          <w:rFonts w:asciiTheme="minorHAnsi" w:eastAsia="Trebuchet MS" w:hAnsiTheme="minorHAnsi" w:cstheme="minorHAnsi"/>
          <w:color w:val="002060"/>
          <w:sz w:val="24"/>
          <w:szCs w:val="24"/>
          <w:lang w:val="ro-RO"/>
        </w:rPr>
        <w:t>ctului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oblig</w:t>
      </w:r>
      <w:r w:rsidRPr="00F70703">
        <w:rPr>
          <w:rFonts w:asciiTheme="minorHAnsi" w:eastAsia="Trebuchet MS" w:hAnsiTheme="minorHAnsi" w:cstheme="minorHAnsi"/>
          <w:color w:val="002060"/>
          <w:spacing w:val="-1"/>
          <w:sz w:val="24"/>
          <w:szCs w:val="24"/>
          <w:lang w:val="ro-RO"/>
        </w:rPr>
        <w:t>ați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ţin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evidenţ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contabil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distinctă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ect,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folosind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analitice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dedicate.</w:t>
      </w:r>
    </w:p>
    <w:p w14:paraId="178D1872" w14:textId="035BCD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(20) Beneficiarul</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publică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integral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bugetu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sta</w:t>
      </w:r>
      <w:r w:rsidRPr="00F70703">
        <w:rPr>
          <w:rFonts w:asciiTheme="minorHAnsi" w:eastAsia="Trebuchet MS" w:hAnsiTheme="minorHAnsi" w:cstheme="minorHAnsi"/>
          <w:color w:val="002060"/>
          <w:sz w:val="24"/>
          <w:szCs w:val="24"/>
          <w:lang w:val="ro-RO"/>
        </w:rPr>
        <w:t>t</w:t>
      </w:r>
      <w:r w:rsidR="00F57FD8" w:rsidRPr="00F70703">
        <w:rPr>
          <w:rFonts w:asciiTheme="minorHAnsi" w:eastAsia="Trebuchet MS" w:hAnsiTheme="minorHAnsi" w:cstheme="minorHAnsi"/>
          <w:color w:val="002060"/>
          <w:sz w:val="24"/>
          <w:szCs w:val="24"/>
          <w:lang w:val="ro-RO"/>
        </w:rPr>
        <w:t>,  bugetul asigurărilor sociale de stat sau bugetele fondurilor speciale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care </w:t>
      </w:r>
      <w:r w:rsidRPr="00F70703">
        <w:rPr>
          <w:rFonts w:asciiTheme="minorHAnsi" w:eastAsia="Trebuchet MS" w:hAnsiTheme="minorHAnsi" w:cstheme="minorHAnsi"/>
          <w:color w:val="002060"/>
          <w:sz w:val="24"/>
          <w:szCs w:val="24"/>
          <w:lang w:val="ro-RO"/>
        </w:rPr>
        <w:t>implementează</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proiec</w:t>
      </w:r>
      <w:r w:rsidRPr="00F70703">
        <w:rPr>
          <w:rFonts w:asciiTheme="minorHAnsi" w:eastAsia="Trebuchet MS" w:hAnsiTheme="minorHAnsi" w:cstheme="minorHAnsi"/>
          <w:color w:val="002060"/>
          <w:spacing w:val="-6"/>
          <w:sz w:val="24"/>
          <w:szCs w:val="24"/>
          <w:lang w:val="ro-RO"/>
        </w:rPr>
        <w:t>t</w:t>
      </w:r>
      <w:r w:rsidRPr="00F70703">
        <w:rPr>
          <w:rFonts w:asciiTheme="minorHAnsi" w:eastAsia="Trebuchet MS" w:hAnsiTheme="minorHAnsi" w:cstheme="minorHAnsi"/>
          <w:color w:val="002060"/>
          <w:sz w:val="24"/>
          <w:szCs w:val="24"/>
          <w:lang w:val="ro-RO"/>
        </w:rPr>
        <w:t xml:space="preserve">ul,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în</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egistreaz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1"/>
          <w:sz w:val="24"/>
          <w:szCs w:val="24"/>
          <w:lang w:val="ro-RO"/>
        </w:rPr>
        <w:t>ntur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afar</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bilanţul</w:t>
      </w:r>
      <w:r w:rsidRPr="00F70703">
        <w:rPr>
          <w:rFonts w:asciiTheme="minorHAnsi" w:eastAsia="Trebuchet MS" w:hAnsiTheme="minorHAnsi" w:cstheme="minorHAnsi"/>
          <w:color w:val="002060"/>
          <w:sz w:val="24"/>
          <w:szCs w:val="24"/>
          <w:lang w:val="ro-RO"/>
        </w:rPr>
        <w:t>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rambursăril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cheltuiel</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europene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baz</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notificărilor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primit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AM </w:t>
      </w:r>
      <w:r w:rsidRPr="00F70703">
        <w:rPr>
          <w:rFonts w:asciiTheme="minorHAnsi" w:eastAsia="Trebuchet MS" w:hAnsiTheme="minorHAnsi" w:cstheme="minorHAnsi"/>
          <w:color w:val="002060"/>
          <w:w w:val="103"/>
          <w:sz w:val="24"/>
          <w:szCs w:val="24"/>
          <w:lang w:val="ro-RO"/>
        </w:rPr>
        <w:t xml:space="preserve">conform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(2).</w:t>
      </w:r>
    </w:p>
    <w:p w14:paraId="1AEF7BF2" w14:textId="6E1CBCDE"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(21)</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reconcilieri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contabile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dintr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contabile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AM </w:t>
      </w:r>
      <w:r w:rsidRPr="00F70703">
        <w:rPr>
          <w:rFonts w:asciiTheme="minorHAnsi" w:eastAsia="Trebuchet MS" w:hAnsiTheme="minorHAnsi" w:cstheme="minorHAnsi"/>
          <w:color w:val="002060"/>
          <w:spacing w:val="-2"/>
          <w:w w:val="103"/>
          <w:sz w:val="24"/>
          <w:szCs w:val="24"/>
          <w:lang w:val="ro-RO"/>
        </w:rPr>
        <w:t xml:space="preserve">şi </w:t>
      </w:r>
      <w:r w:rsidRPr="00F70703">
        <w:rPr>
          <w:rFonts w:asciiTheme="minorHAnsi" w:eastAsia="Trebuchet MS" w:hAnsiTheme="minorHAnsi" w:cstheme="minorHAnsi"/>
          <w:color w:val="002060"/>
          <w:sz w:val="24"/>
          <w:szCs w:val="24"/>
          <w:lang w:val="ro-RO"/>
        </w:rPr>
        <w:t>cele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parteneri</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t/partenerului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operaţiunile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gestionate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cadru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transmiterii</w:t>
      </w:r>
      <w:r w:rsidRPr="00F70703">
        <w:rPr>
          <w:rFonts w:asciiTheme="minorHAnsi" w:eastAsia="Trebuchet MS" w:hAnsiTheme="minorHAnsi" w:cstheme="minorHAnsi"/>
          <w:color w:val="002060"/>
          <w:spacing w:val="24"/>
          <w:sz w:val="24"/>
          <w:szCs w:val="24"/>
          <w:lang w:val="ro-RO"/>
        </w:rPr>
        <w:t xml:space="preserve"> </w:t>
      </w:r>
      <w:r w:rsidR="0044731C">
        <w:rPr>
          <w:rFonts w:asciiTheme="minorHAnsi" w:eastAsia="Trebuchet MS" w:hAnsiTheme="minorHAnsi" w:cstheme="minorHAnsi"/>
          <w:color w:val="002060"/>
          <w:spacing w:val="-1"/>
          <w:sz w:val="24"/>
          <w:szCs w:val="24"/>
          <w:lang w:val="ro-RO"/>
        </w:rPr>
        <w:t>trimestriale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pân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lunii </w:t>
      </w:r>
      <w:r w:rsidR="00DB3367" w:rsidRPr="00DB3367">
        <w:rPr>
          <w:rFonts w:asciiTheme="minorHAnsi" w:eastAsia="Trebuchet MS" w:hAnsiTheme="minorHAnsi" w:cstheme="minorHAnsi"/>
          <w:color w:val="002060"/>
          <w:sz w:val="24"/>
          <w:szCs w:val="24"/>
          <w:lang w:val="ro-RO"/>
        </w:rPr>
        <w:t>următoare perioadei de raportare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 Formularului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11</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 Notificare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privire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reconcilierea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contabilă,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2"/>
          <w:sz w:val="24"/>
          <w:szCs w:val="24"/>
          <w:lang w:val="ro-RO"/>
        </w:rPr>
        <w:t>anex</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2"/>
          <w:sz w:val="24"/>
          <w:szCs w:val="24"/>
          <w:lang w:val="ro-RO"/>
        </w:rPr>
        <w:t>nr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1</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4"/>
          <w:sz w:val="24"/>
          <w:szCs w:val="24"/>
          <w:lang w:val="ro-RO"/>
        </w:rPr>
        <w:t xml:space="preserve"> </w:t>
      </w:r>
      <w:r w:rsidR="004B3597" w:rsidRPr="00F70703">
        <w:rPr>
          <w:rFonts w:asciiTheme="minorHAnsi" w:eastAsia="Trebuchet MS" w:hAnsiTheme="minorHAnsi" w:cstheme="minorHAnsi"/>
          <w:color w:val="002060"/>
          <w:spacing w:val="-2"/>
          <w:sz w:val="24"/>
          <w:szCs w:val="24"/>
          <w:lang w:val="ro-RO"/>
        </w:rPr>
        <w:t>Normele metodologice  de aplicare a OUG nr. 133/2021</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 rezulte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2"/>
          <w:sz w:val="24"/>
          <w:szCs w:val="24"/>
          <w:lang w:val="ro-RO"/>
        </w:rPr>
        <w:t>AM</w:t>
      </w:r>
      <w:r w:rsidRPr="00F70703">
        <w:rPr>
          <w:rFonts w:asciiTheme="minorHAnsi" w:eastAsia="Trebuchet MS" w:hAnsiTheme="minorHAnsi" w:cstheme="minorHAnsi"/>
          <w:color w:val="002060"/>
          <w:sz w:val="24"/>
          <w:szCs w:val="24"/>
          <w:lang w:val="ro-RO"/>
        </w:rPr>
        <w:t xml:space="preserve"> şi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cele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plătite </w:t>
      </w:r>
      <w:r w:rsidRPr="00F70703">
        <w:rPr>
          <w:rFonts w:asciiTheme="minorHAnsi" w:eastAsia="Trebuchet MS" w:hAnsiTheme="minorHAnsi" w:cstheme="minorHAnsi"/>
          <w:color w:val="002060"/>
          <w:sz w:val="24"/>
          <w:szCs w:val="24"/>
          <w:lang w:val="ro-RO"/>
        </w:rPr>
        <w:t>acesteia,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contractul</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7072C508" w14:textId="36635B22"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z w:val="24"/>
          <w:szCs w:val="24"/>
          <w:lang w:val="ro-RO"/>
        </w:rPr>
        <w:t>(22)</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Dac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efectueaz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valută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solicit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contravaloarea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lei,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cursu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comunicat  de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BNR</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pacing w:val="-3"/>
          <w:sz w:val="24"/>
          <w:szCs w:val="24"/>
          <w:lang w:val="ro-RO"/>
        </w:rPr>
        <w:t>n</w:t>
      </w:r>
      <w:r w:rsidRPr="00F70703">
        <w:rPr>
          <w:rFonts w:asciiTheme="minorHAnsi" w:eastAsia="Trebuchet MS" w:hAnsiTheme="minorHAnsi" w:cstheme="minorHAnsi"/>
          <w:color w:val="002060"/>
          <w:sz w:val="24"/>
          <w:szCs w:val="24"/>
          <w:lang w:val="ro-RO"/>
        </w:rPr>
        <w:t xml:space="preserve">tocmirii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valută, </w:t>
      </w:r>
      <w:r w:rsidRPr="00F70703">
        <w:rPr>
          <w:rFonts w:asciiTheme="minorHAnsi" w:eastAsia="Trebuchet MS" w:hAnsiTheme="minorHAnsi" w:cstheme="minorHAnsi"/>
          <w:color w:val="002060"/>
          <w:spacing w:val="-1"/>
          <w:sz w:val="24"/>
          <w:szCs w:val="24"/>
          <w:lang w:val="ro-RO"/>
        </w:rPr>
        <w:t>conform art.</w:t>
      </w:r>
      <w:r w:rsidR="00042A9A"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22 alin.</w:t>
      </w:r>
      <w:r w:rsidR="00E02B4E"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4</w:t>
      </w:r>
      <w:r w:rsidR="00E02B4E"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din OUG </w:t>
      </w:r>
      <w:r w:rsidR="004E3E08" w:rsidRPr="00F70703">
        <w:rPr>
          <w:rFonts w:asciiTheme="minorHAnsi" w:eastAsia="Trebuchet MS" w:hAnsiTheme="minorHAnsi" w:cstheme="minorHAnsi"/>
          <w:color w:val="002060"/>
          <w:spacing w:val="-1"/>
          <w:sz w:val="24"/>
          <w:szCs w:val="24"/>
          <w:lang w:val="ro-RO"/>
        </w:rPr>
        <w:t xml:space="preserve">nr. </w:t>
      </w:r>
      <w:r w:rsidRPr="00F70703">
        <w:rPr>
          <w:rFonts w:asciiTheme="minorHAnsi" w:eastAsia="Trebuchet MS" w:hAnsiTheme="minorHAnsi" w:cstheme="minorHAnsi"/>
          <w:color w:val="002060"/>
          <w:spacing w:val="-1"/>
          <w:sz w:val="24"/>
          <w:szCs w:val="24"/>
          <w:lang w:val="ro-RO"/>
        </w:rPr>
        <w:t>133/2021. De asemenea, conform art</w:t>
      </w:r>
      <w:r w:rsidR="00042A9A"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22 alin</w:t>
      </w:r>
      <w:r w:rsidR="00042A9A"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w:t>
      </w:r>
      <w:r w:rsidR="004E3E08"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004E3E08"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din OUG </w:t>
      </w:r>
      <w:r w:rsidR="004E3E08" w:rsidRPr="00F70703">
        <w:rPr>
          <w:rFonts w:asciiTheme="minorHAnsi" w:eastAsia="Trebuchet MS" w:hAnsiTheme="minorHAnsi" w:cstheme="minorHAnsi"/>
          <w:color w:val="002060"/>
          <w:spacing w:val="-1"/>
          <w:sz w:val="24"/>
          <w:szCs w:val="24"/>
          <w:lang w:val="ro-RO"/>
        </w:rPr>
        <w:t xml:space="preserve">nr. </w:t>
      </w:r>
      <w:r w:rsidRPr="00F70703">
        <w:rPr>
          <w:rFonts w:asciiTheme="minorHAnsi" w:eastAsia="Trebuchet MS" w:hAnsiTheme="minorHAnsi" w:cstheme="minorHAnsi"/>
          <w:color w:val="002060"/>
          <w:spacing w:val="-1"/>
          <w:sz w:val="24"/>
          <w:szCs w:val="24"/>
          <w:lang w:val="ro-RO"/>
        </w:rPr>
        <w:t>133/2021, diferenţele de curs valutar rezultate în urma efectuării plăţilor facturilor externe sunt suportate de către liderul de parteneriat/partener/parteneri.</w:t>
      </w:r>
    </w:p>
    <w:p w14:paraId="7DFDC71A" w14:textId="5CF566B5" w:rsidR="00A10484" w:rsidRPr="00F70703" w:rsidRDefault="00A10484" w:rsidP="007A5CCB">
      <w:pPr>
        <w:spacing w:before="60"/>
        <w:ind w:left="133" w:right="223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z w:val="24"/>
          <w:szCs w:val="24"/>
          <w:lang w:val="ro-RO"/>
        </w:rPr>
        <w:t>(c</w:t>
      </w:r>
      <w:r w:rsidRPr="00F70703">
        <w:rPr>
          <w:rFonts w:asciiTheme="minorHAnsi" w:eastAsia="Trebuchet MS" w:hAnsiTheme="minorHAnsi" w:cstheme="minorHAnsi"/>
          <w:b/>
          <w:color w:val="002060"/>
          <w:spacing w:val="10"/>
          <w:sz w:val="24"/>
          <w:szCs w:val="24"/>
          <w:lang w:val="ro-RO"/>
        </w:rPr>
        <w:t>)</w:t>
      </w:r>
      <w:r w:rsidR="00042A9A" w:rsidRPr="00F70703">
        <w:rPr>
          <w:rFonts w:asciiTheme="minorHAnsi" w:eastAsia="Trebuchet MS" w:hAnsiTheme="minorHAnsi" w:cstheme="minorHAnsi"/>
          <w:b/>
          <w:color w:val="002060"/>
          <w:spacing w:val="10"/>
          <w:sz w:val="24"/>
          <w:szCs w:val="24"/>
          <w:lang w:val="ro-RO"/>
        </w:rPr>
        <w:t xml:space="preserve"> </w:t>
      </w:r>
      <w:r w:rsidRPr="00F70703">
        <w:rPr>
          <w:rFonts w:asciiTheme="minorHAnsi" w:eastAsia="Trebuchet MS" w:hAnsiTheme="minorHAnsi" w:cstheme="minorHAnsi"/>
          <w:b/>
          <w:color w:val="002060"/>
          <w:sz w:val="24"/>
          <w:szCs w:val="24"/>
          <w:lang w:val="ro-RO"/>
        </w:rPr>
        <w:t>Mecanismul</w:t>
      </w:r>
      <w:r w:rsidRPr="00F70703">
        <w:rPr>
          <w:rFonts w:asciiTheme="minorHAnsi" w:eastAsia="Trebuchet MS" w:hAnsiTheme="minorHAnsi" w:cstheme="minorHAnsi"/>
          <w:b/>
          <w:color w:val="002060"/>
          <w:spacing w:val="42"/>
          <w:sz w:val="24"/>
          <w:szCs w:val="24"/>
          <w:lang w:val="ro-RO"/>
        </w:rPr>
        <w:t xml:space="preserve"> </w:t>
      </w:r>
      <w:r w:rsidRPr="00F70703">
        <w:rPr>
          <w:rFonts w:asciiTheme="minorHAnsi" w:eastAsia="Trebuchet MS" w:hAnsiTheme="minorHAnsi" w:cstheme="minorHAnsi"/>
          <w:b/>
          <w:color w:val="002060"/>
          <w:sz w:val="24"/>
          <w:szCs w:val="24"/>
          <w:lang w:val="ro-RO"/>
        </w:rPr>
        <w:t>decontării</w:t>
      </w:r>
      <w:r w:rsidRPr="00F70703">
        <w:rPr>
          <w:rFonts w:asciiTheme="minorHAnsi" w:eastAsia="Trebuchet MS" w:hAnsiTheme="minorHAnsi" w:cstheme="minorHAnsi"/>
          <w:b/>
          <w:color w:val="002060"/>
          <w:spacing w:val="31"/>
          <w:sz w:val="24"/>
          <w:szCs w:val="24"/>
          <w:lang w:val="ro-RO"/>
        </w:rPr>
        <w:t xml:space="preserve"> </w:t>
      </w:r>
      <w:r w:rsidRPr="00F70703">
        <w:rPr>
          <w:rFonts w:asciiTheme="minorHAnsi" w:eastAsia="Trebuchet MS" w:hAnsiTheme="minorHAnsi" w:cstheme="minorHAnsi"/>
          <w:b/>
          <w:color w:val="002060"/>
          <w:sz w:val="24"/>
          <w:szCs w:val="24"/>
          <w:lang w:val="ro-RO"/>
        </w:rPr>
        <w:t>cererilor</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plată</w:t>
      </w:r>
    </w:p>
    <w:p w14:paraId="4B815C7D" w14:textId="77777777" w:rsidR="004014CB" w:rsidRPr="006060FB" w:rsidRDefault="004014CB" w:rsidP="004014CB">
      <w:pPr>
        <w:pStyle w:val="ListParagraph"/>
        <w:numPr>
          <w:ilvl w:val="0"/>
          <w:numId w:val="15"/>
        </w:numPr>
        <w:spacing w:before="60"/>
        <w:ind w:right="-19"/>
        <w:jc w:val="both"/>
        <w:rPr>
          <w:rFonts w:asciiTheme="minorHAnsi" w:eastAsia="Trebuchet MS" w:hAnsiTheme="minorHAnsi" w:cstheme="minorHAnsi"/>
          <w:color w:val="002060"/>
          <w:sz w:val="24"/>
          <w:szCs w:val="24"/>
          <w:lang w:val="ro-RO"/>
        </w:rPr>
      </w:pPr>
      <w:r w:rsidRPr="006060FB">
        <w:rPr>
          <w:rFonts w:asciiTheme="minorHAnsi" w:eastAsia="Trebuchet MS" w:hAnsiTheme="minorHAnsi" w:cstheme="minorHAnsi"/>
          <w:color w:val="002060"/>
          <w:sz w:val="24"/>
          <w:szCs w:val="24"/>
          <w:lang w:val="ro-RO"/>
        </w:rPr>
        <w:t>În procesul de implementare a Programului Sanatate, beneficiarii de proiecte finanţate din fonduri europene, alţii decât cei prevăzuţi la art. 7 alin. (1) - (5), (8), (10) și (15)</w:t>
      </w:r>
      <w:r w:rsidRPr="006060FB">
        <w:t xml:space="preserve"> </w:t>
      </w:r>
      <w:r w:rsidRPr="006060FB">
        <w:rPr>
          <w:rFonts w:asciiTheme="minorHAnsi" w:eastAsia="Trebuchet MS" w:hAnsiTheme="minorHAnsi" w:cstheme="minorHAnsi"/>
          <w:color w:val="002060"/>
          <w:sz w:val="24"/>
          <w:szCs w:val="24"/>
          <w:lang w:val="ro-RO"/>
        </w:rPr>
        <w:t>din OUG nr. 133/2021,  pot opta pentru utilizarea mecanismului decontării cererilor de plată;</w:t>
      </w:r>
    </w:p>
    <w:p w14:paraId="33C39E6E" w14:textId="4453BC4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Mecanismul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decontării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 aplică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proiectelo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în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cadrul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implementa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parteneriat,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7 alin.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z w:val="24"/>
          <w:szCs w:val="24"/>
          <w:lang w:val="ro-RO"/>
        </w:rPr>
        <w:t>(</w:t>
      </w:r>
      <w:r w:rsidR="0044731C">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z w:val="24"/>
          <w:szCs w:val="24"/>
          <w:lang w:val="ro-RO"/>
        </w:rPr>
        <w:t>)</w:t>
      </w:r>
      <w:r w:rsidR="0044731C">
        <w:rPr>
          <w:rFonts w:asciiTheme="minorHAnsi" w:eastAsia="Trebuchet MS" w:hAnsiTheme="minorHAnsi" w:cstheme="minorHAnsi"/>
          <w:color w:val="002060"/>
          <w:sz w:val="24"/>
          <w:szCs w:val="24"/>
          <w:lang w:val="ro-RO"/>
        </w:rPr>
        <w:t>,</w:t>
      </w:r>
      <w:r w:rsidR="0044731C" w:rsidRPr="0044731C">
        <w:t xml:space="preserve"> </w:t>
      </w:r>
      <w:r w:rsidR="0044731C" w:rsidRPr="0044731C">
        <w:rPr>
          <w:rFonts w:asciiTheme="minorHAnsi" w:eastAsia="Trebuchet MS" w:hAnsiTheme="minorHAnsi" w:cstheme="minorHAnsi"/>
          <w:color w:val="002060"/>
          <w:sz w:val="24"/>
          <w:szCs w:val="24"/>
          <w:lang w:val="ro-RO"/>
        </w:rPr>
        <w:t xml:space="preserve">(8), (10) și (15) </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1"/>
          <w:sz w:val="24"/>
          <w:szCs w:val="24"/>
          <w:lang w:val="ro-RO"/>
        </w:rPr>
        <w:t xml:space="preserve"> </w:t>
      </w:r>
      <w:r w:rsidR="004E3E08" w:rsidRPr="00F70703">
        <w:rPr>
          <w:rFonts w:asciiTheme="minorHAnsi" w:eastAsia="Trebuchet MS" w:hAnsiTheme="minorHAnsi" w:cstheme="minorHAnsi"/>
          <w:color w:val="002060"/>
          <w:spacing w:val="11"/>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completăril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ulterioare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doa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condiţia </w:t>
      </w:r>
      <w:r w:rsidRPr="00F70703">
        <w:rPr>
          <w:rFonts w:asciiTheme="minorHAnsi" w:eastAsia="Trebuchet MS" w:hAnsiTheme="minorHAnsi" w:cstheme="minorHAnsi"/>
          <w:color w:val="002060"/>
          <w:sz w:val="24"/>
          <w:szCs w:val="24"/>
          <w:lang w:val="ro-RO"/>
        </w:rPr>
        <w:t>ca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aceşti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parteneri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încadreze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art.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0044731C">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z w:val="24"/>
          <w:szCs w:val="24"/>
          <w:lang w:val="ro-RO"/>
        </w:rPr>
        <w:t>)</w:t>
      </w:r>
      <w:r w:rsidR="0044731C" w:rsidRPr="0044731C">
        <w:t xml:space="preserve"> </w:t>
      </w:r>
      <w:r w:rsidR="0044731C" w:rsidRPr="0044731C">
        <w:rPr>
          <w:rFonts w:asciiTheme="minorHAnsi" w:eastAsia="Trebuchet MS" w:hAnsiTheme="minorHAnsi" w:cstheme="minorHAnsi"/>
          <w:color w:val="002060"/>
          <w:sz w:val="24"/>
          <w:szCs w:val="24"/>
          <w:lang w:val="ro-RO"/>
        </w:rPr>
        <w:t>(8), (10) și (15)</w:t>
      </w:r>
      <w:r w:rsidR="0044731C">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14"/>
          <w:sz w:val="24"/>
          <w:szCs w:val="24"/>
          <w:lang w:val="ro-RO"/>
        </w:rPr>
        <w:t xml:space="preserve"> </w:t>
      </w:r>
      <w:r w:rsidR="004E3E08" w:rsidRPr="00F70703">
        <w:rPr>
          <w:rFonts w:asciiTheme="minorHAnsi" w:eastAsia="Trebuchet MS" w:hAnsiTheme="minorHAnsi" w:cstheme="minorHAnsi"/>
          <w:color w:val="002060"/>
          <w:spacing w:val="14"/>
          <w:sz w:val="24"/>
          <w:szCs w:val="24"/>
          <w:lang w:val="ro-RO"/>
        </w:rPr>
        <w:t xml:space="preserve">nr. </w:t>
      </w:r>
      <w:r w:rsidRPr="00F70703">
        <w:rPr>
          <w:rFonts w:asciiTheme="minorHAnsi" w:eastAsia="Trebuchet MS" w:hAnsiTheme="minorHAnsi" w:cstheme="minorHAnsi"/>
          <w:color w:val="002060"/>
          <w:w w:val="103"/>
          <w:sz w:val="24"/>
          <w:szCs w:val="24"/>
          <w:lang w:val="ro-RO"/>
        </w:rPr>
        <w:t>133/2021.</w:t>
      </w:r>
    </w:p>
    <w:p w14:paraId="72A1C204" w14:textId="3FFB0EB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mecanismul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decontării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beneficiarii/liderii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alţii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cei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art.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14"/>
          <w:sz w:val="24"/>
          <w:szCs w:val="24"/>
          <w:lang w:val="ro-RO"/>
        </w:rPr>
        <w:t xml:space="preserve"> </w:t>
      </w:r>
      <w:r w:rsidR="004E3E08" w:rsidRPr="00F70703">
        <w:rPr>
          <w:rFonts w:asciiTheme="minorHAnsi" w:eastAsia="Trebuchet MS" w:hAnsiTheme="minorHAnsi" w:cstheme="minorHAnsi"/>
          <w:color w:val="002060"/>
          <w:spacing w:val="14"/>
          <w:sz w:val="24"/>
          <w:szCs w:val="24"/>
          <w:lang w:val="ro-RO"/>
        </w:rPr>
        <w:t xml:space="preserve">nr. </w:t>
      </w:r>
      <w:r w:rsidRPr="00F70703">
        <w:rPr>
          <w:rFonts w:asciiTheme="minorHAnsi" w:eastAsia="Trebuchet MS" w:hAnsiTheme="minorHAnsi" w:cstheme="minorHAnsi"/>
          <w:color w:val="002060"/>
          <w:sz w:val="24"/>
          <w:szCs w:val="24"/>
          <w:lang w:val="ro-RO"/>
        </w:rPr>
        <w:t>133/2021,</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au obligaţia de a achita integral contribuţia proprie aferentă cheltuielilor eligibile incluse în documentele anexate cererii de plată cel mai târziu până la data depunerii cererii de rambursare aferente cererii de plată.</w:t>
      </w:r>
    </w:p>
    <w:p w14:paraId="429D0E69" w14:textId="726F3EF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(4</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primirea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facturilor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pentru  livrarea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bunurilor/prestarea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serviciilor</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acceptate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facturilo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avan</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clauzel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contractel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achiziţii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 proiectului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acceptate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Programul </w:t>
      </w:r>
      <w:r w:rsidR="00042A9A" w:rsidRPr="00F70703">
        <w:rPr>
          <w:rFonts w:asciiTheme="minorHAnsi" w:eastAsia="Trebuchet MS" w:hAnsiTheme="minorHAnsi" w:cstheme="minorHAnsi"/>
          <w:color w:val="002060"/>
          <w:spacing w:val="-1"/>
          <w:sz w:val="24"/>
          <w:szCs w:val="24"/>
          <w:lang w:val="ro-RO"/>
        </w:rPr>
        <w:t xml:space="preserve">Sănănate </w:t>
      </w:r>
      <w:r w:rsidRPr="00F70703">
        <w:rPr>
          <w:rFonts w:asciiTheme="minorHAnsi" w:eastAsia="Trebuchet MS" w:hAnsiTheme="minorHAnsi" w:cstheme="minorHAnsi"/>
          <w:color w:val="002060"/>
          <w:sz w:val="24"/>
          <w:szCs w:val="24"/>
          <w:lang w:val="ro-RO"/>
        </w:rPr>
        <w:t>cererea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documentele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justificative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1E3EAED5" w14:textId="57EA7F72" w:rsidR="00A10484" w:rsidRPr="00F70703" w:rsidRDefault="00A10484" w:rsidP="007A5CCB">
      <w:pPr>
        <w:spacing w:before="60"/>
        <w:ind w:left="133"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proiect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0044731C" w:rsidRPr="0044731C">
        <w:rPr>
          <w:rFonts w:asciiTheme="minorHAnsi" w:eastAsia="Trebuchet MS" w:hAnsiTheme="minorHAnsi" w:cstheme="minorHAnsi"/>
          <w:color w:val="002060"/>
          <w:spacing w:val="-1"/>
          <w:sz w:val="24"/>
          <w:szCs w:val="24"/>
          <w:lang w:val="ro-RO"/>
        </w:rPr>
        <w:t>atât în nume propriu, cât și în numele partenerilor, iar autoritatea de management virează, după efectuarea verificărilor, valoarea cheltuielilor autorizate, distinct pentru fiecare fond în parte, în conturile liderului de parteneriat/partenerilor care le-au angajat, fără a aduce atingere contractului de finanțare și prevederilor acordului de parteneriat, parte integrantă a acestui</w:t>
      </w:r>
    </w:p>
    <w:p w14:paraId="65C5EF4D" w14:textId="0C9E131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 termen de maximum 20 de zile lucrătoare de la  data  depunerii de către beneficiar/liderul  de parteneriat a cererii de plată cu respectarea prevederilor alin. (3)</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5"/>
          <w:w w:val="103"/>
          <w:sz w:val="24"/>
          <w:szCs w:val="24"/>
          <w:lang w:val="ro-RO"/>
        </w:rPr>
        <w:t xml:space="preserve">şi </w:t>
      </w: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Programu</w:t>
      </w:r>
      <w:r w:rsidRPr="00F70703">
        <w:rPr>
          <w:rFonts w:asciiTheme="minorHAnsi" w:eastAsia="Trebuchet MS" w:hAnsiTheme="minorHAnsi" w:cstheme="minorHAnsi"/>
          <w:color w:val="002060"/>
          <w:sz w:val="24"/>
          <w:szCs w:val="24"/>
          <w:lang w:val="ro-RO"/>
        </w:rPr>
        <w:t xml:space="preserve">l </w:t>
      </w:r>
      <w:r w:rsidRPr="00F70703">
        <w:rPr>
          <w:rFonts w:asciiTheme="minorHAnsi" w:eastAsia="Trebuchet MS" w:hAnsiTheme="minorHAnsi" w:cstheme="minorHAnsi"/>
          <w:color w:val="002060"/>
          <w:spacing w:val="5"/>
          <w:sz w:val="24"/>
          <w:szCs w:val="24"/>
          <w:lang w:val="ro-RO"/>
        </w:rPr>
        <w:t xml:space="preserve"> </w:t>
      </w:r>
      <w:r w:rsidR="00F57FD8" w:rsidRPr="00F70703">
        <w:rPr>
          <w:rFonts w:asciiTheme="minorHAnsi" w:eastAsia="Trebuchet MS" w:hAnsiTheme="minorHAnsi" w:cstheme="minorHAnsi"/>
          <w:color w:val="002060"/>
          <w:spacing w:val="-4"/>
          <w:sz w:val="24"/>
          <w:szCs w:val="24"/>
          <w:lang w:val="ro-RO"/>
        </w:rPr>
        <w:t>Sănătate</w:t>
      </w:r>
      <w:r w:rsidR="00F57FD8"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efectuează</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verificarea</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 efectu</w:t>
      </w:r>
      <w:r w:rsidRPr="00F70703">
        <w:rPr>
          <w:rFonts w:asciiTheme="minorHAnsi" w:eastAsia="Trebuchet MS" w:hAnsiTheme="minorHAnsi" w:cstheme="minorHAnsi"/>
          <w:color w:val="002060"/>
          <w:spacing w:val="-1"/>
          <w:sz w:val="24"/>
          <w:szCs w:val="24"/>
          <w:lang w:val="ro-RO"/>
        </w:rPr>
        <w: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vireaz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rambursabile,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lucrătoare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resurs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sale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înt</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u</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distinc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 xml:space="preserve">disponibil, deschis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z w:val="24"/>
          <w:szCs w:val="24"/>
          <w:lang w:val="ro-RO"/>
        </w:rPr>
        <w:t xml:space="preserve">e numele beneficiarului/liderului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unităţile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teritoriale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 ziua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următoar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virării,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transmite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notificare, </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întocmită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distinc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fiecărui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dintr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aceştia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asigurări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unu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managemen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financia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riguros</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tuaţia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în care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există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posibilitatea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recuperării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provenite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debite/corecţii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din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diminuează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 xml:space="preserve">cheltuielilor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rambursab</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 xml:space="preserve">le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această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situaţie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suportând</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surse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proprii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acestor</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sume.</w:t>
      </w:r>
    </w:p>
    <w:p w14:paraId="757A5993" w14:textId="37981CB4" w:rsidR="00A10484" w:rsidRPr="00F70703" w:rsidRDefault="00A10484" w:rsidP="007A5CCB">
      <w:pPr>
        <w:spacing w:before="60"/>
        <w:ind w:left="133" w:right="10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F27F3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Notificarea</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conţine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cel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puţin</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elementel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2"/>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modelu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prevăzut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Formularu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Notificar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anexa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 xml:space="preserve">3 </w:t>
      </w:r>
      <w:r w:rsidR="00AC00D2" w:rsidRPr="00F70703">
        <w:rPr>
          <w:rFonts w:asciiTheme="minorHAnsi" w:eastAsia="Trebuchet MS" w:hAnsiTheme="minorHAnsi" w:cstheme="minorHAnsi"/>
          <w:color w:val="002060"/>
          <w:spacing w:val="1"/>
          <w:sz w:val="24"/>
          <w:szCs w:val="24"/>
          <w:lang w:val="ro-RO"/>
        </w:rPr>
        <w:t>la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Normel</w:t>
      </w:r>
      <w:r w:rsidR="00AC00D2"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metodologice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aplicar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urgenţ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Guvernului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w w:val="103"/>
          <w:sz w:val="24"/>
          <w:szCs w:val="24"/>
          <w:lang w:val="ro-RO"/>
        </w:rPr>
        <w:t>133/2021.</w:t>
      </w:r>
    </w:p>
    <w:p w14:paraId="71CB5F39" w14:textId="6E89A05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w:t>
      </w:r>
      <w:r w:rsidR="00F27F3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copi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notificări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unitate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teritorială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Statului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îşi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conturile.</w:t>
      </w:r>
    </w:p>
    <w:p w14:paraId="2211139B" w14:textId="76C4FF5E"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(9)</w:t>
      </w:r>
      <w:r w:rsidR="00F27F34" w:rsidRPr="00F70703">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F70703">
        <w:rPr>
          <w:rFonts w:asciiTheme="minorHAnsi" w:eastAsia="Trebuchet MS" w:hAnsiTheme="minorHAnsi" w:cstheme="minorHAnsi"/>
          <w:color w:val="002060"/>
          <w:sz w:val="24"/>
          <w:szCs w:val="24"/>
          <w:lang w:val="ro-RO"/>
        </w:rPr>
        <w:t>Beneficiarii/Liderii de parteneriat/Partenerii prezintă la unităţile teritoriale ale Trezoreriei Statului, pentru fiecare factură, stat/centralizator pentru acordarea burselor, subvenţiilor, premiilor şi onorariilor, în parte, următoarele documente:</w:t>
      </w:r>
    </w:p>
    <w:p w14:paraId="0429EB91" w14:textId="149A96DC"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a) ordine de plată întocmite distinct pe fiecare element prevăzut la alin. (6) lit. c), respectiv alin. (7) lit. c) - e) din </w:t>
      </w:r>
      <w:r w:rsidR="00D660E4">
        <w:rPr>
          <w:rFonts w:asciiTheme="minorHAnsi" w:eastAsia="Trebuchet MS" w:hAnsiTheme="minorHAnsi" w:cstheme="minorHAnsi"/>
          <w:color w:val="002060"/>
          <w:sz w:val="24"/>
          <w:szCs w:val="24"/>
          <w:lang w:val="ro-RO"/>
        </w:rPr>
        <w:t>HG</w:t>
      </w:r>
      <w:r w:rsidRPr="00F70703">
        <w:rPr>
          <w:rFonts w:asciiTheme="minorHAnsi" w:eastAsia="Trebuchet MS" w:hAnsiTheme="minorHAnsi" w:cstheme="minorHAnsi"/>
          <w:color w:val="002060"/>
          <w:sz w:val="24"/>
          <w:szCs w:val="24"/>
          <w:lang w:val="ro-RO"/>
        </w:rPr>
        <w:t xml:space="preserve"> </w:t>
      </w:r>
      <w:r w:rsidR="00084C9D"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z w:val="24"/>
          <w:szCs w:val="24"/>
          <w:lang w:val="ro-RO"/>
        </w:rPr>
        <w:t>829/2022, pentru suma totală virată de către autoritatea de management;</w:t>
      </w:r>
    </w:p>
    <w:p w14:paraId="573ECD60" w14:textId="6FA1A651"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b) ordine de plată întocmite distinct pe fiecare element prevăzut la alin. (6) lit. d) din </w:t>
      </w:r>
      <w:r w:rsidR="00D660E4">
        <w:rPr>
          <w:rFonts w:asciiTheme="minorHAnsi" w:eastAsia="Trebuchet MS" w:hAnsiTheme="minorHAnsi" w:cstheme="minorHAnsi"/>
          <w:color w:val="002060"/>
          <w:sz w:val="24"/>
          <w:szCs w:val="24"/>
          <w:lang w:val="ro-RO"/>
        </w:rPr>
        <w:t>HG</w:t>
      </w:r>
      <w:r w:rsidRPr="00F70703">
        <w:rPr>
          <w:rFonts w:asciiTheme="minorHAnsi" w:eastAsia="Trebuchet MS" w:hAnsiTheme="minorHAnsi" w:cstheme="minorHAnsi"/>
          <w:color w:val="002060"/>
          <w:sz w:val="24"/>
          <w:szCs w:val="24"/>
          <w:lang w:val="ro-RO"/>
        </w:rPr>
        <w:t xml:space="preserve"> </w:t>
      </w:r>
      <w:r w:rsidR="00084C9D"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z w:val="24"/>
          <w:szCs w:val="24"/>
          <w:lang w:val="ro-RO"/>
        </w:rPr>
        <w:t>829/2022,pentru suma achitată din contribuţia proprie.</w:t>
      </w:r>
    </w:p>
    <w:p w14:paraId="1F59C274" w14:textId="77777777" w:rsidR="00A10484" w:rsidRPr="00F70703" w:rsidRDefault="00A10484" w:rsidP="007A5CCB">
      <w:pPr>
        <w:spacing w:before="60"/>
        <w:ind w:left="133" w:right="9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 Operaţiunile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 efectuează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w:t>
      </w:r>
      <w:r w:rsidRPr="00F70703">
        <w:rPr>
          <w:rFonts w:asciiTheme="minorHAnsi" w:eastAsia="Trebuchet MS" w:hAnsiTheme="minorHAnsi" w:cstheme="minorHAnsi"/>
          <w:color w:val="002060"/>
          <w:sz w:val="24"/>
          <w:szCs w:val="24"/>
          <w:lang w:val="ro-RO"/>
        </w:rPr>
        <w:t>r 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maximu</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încasare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în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(5).</w:t>
      </w:r>
    </w:p>
    <w:p w14:paraId="5185A92B"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(11)</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virat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parteneriat/partenerilo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baza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pot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fi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utilizate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altă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destinaţie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cea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fost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acordate.</w:t>
      </w:r>
    </w:p>
    <w:p w14:paraId="0FB7A5F9" w14:textId="389B44C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(12)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unor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documente </w:t>
      </w:r>
      <w:r w:rsidRPr="00F70703">
        <w:rPr>
          <w:rFonts w:asciiTheme="minorHAnsi" w:eastAsia="Trebuchet MS" w:hAnsiTheme="minorHAnsi" w:cstheme="minorHAnsi"/>
          <w:color w:val="002060"/>
          <w:sz w:val="24"/>
          <w:szCs w:val="24"/>
          <w:lang w:val="ro-RO"/>
        </w:rPr>
        <w:t>adiţionale</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clarificări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2"/>
          <w:sz w:val="24"/>
          <w:szCs w:val="24"/>
          <w:lang w:val="ro-RO"/>
        </w:rPr>
        <w:t>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 întrerupt,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făr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 </w:t>
      </w:r>
      <w:r w:rsidRPr="00F70703">
        <w:rPr>
          <w:rFonts w:asciiTheme="minorHAnsi" w:eastAsia="Trebuchet MS" w:hAnsiTheme="minorHAnsi" w:cstheme="minorHAnsi"/>
          <w:color w:val="002060"/>
          <w:sz w:val="24"/>
          <w:szCs w:val="24"/>
          <w:lang w:val="ro-RO"/>
        </w:rPr>
        <w:t>perioadele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întrerupere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cumulate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depăşească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lucrătoare.</w:t>
      </w:r>
    </w:p>
    <w:p w14:paraId="136702A6" w14:textId="508C7D50"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 În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încasării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către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 depune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rambursare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să </w:t>
      </w:r>
      <w:r w:rsidRPr="00F70703">
        <w:rPr>
          <w:rFonts w:asciiTheme="minorHAnsi" w:eastAsia="Trebuchet MS" w:hAnsiTheme="minorHAnsi" w:cstheme="minorHAnsi"/>
          <w:color w:val="002060"/>
          <w:sz w:val="24"/>
          <w:szCs w:val="24"/>
          <w:lang w:val="ro-RO"/>
        </w:rPr>
        <w:t>includă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facturile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plată</w:t>
      </w:r>
      <w:r w:rsidR="00DB3367" w:rsidRPr="00DB3367">
        <w:rPr>
          <w:rFonts w:asciiTheme="minorHAnsi" w:eastAsia="Trebuchet MS" w:hAnsiTheme="minorHAnsi" w:cstheme="minorHAnsi"/>
          <w:color w:val="002060"/>
          <w:sz w:val="24"/>
          <w:szCs w:val="24"/>
          <w:lang w:val="ro-RO"/>
        </w:rPr>
        <w:t xml:space="preserve">, cu </w:t>
      </w:r>
      <w:r w:rsidR="00DB3367" w:rsidRPr="00DB3367">
        <w:rPr>
          <w:rFonts w:asciiTheme="minorHAnsi" w:eastAsia="Trebuchet MS" w:hAnsiTheme="minorHAnsi" w:cstheme="minorHAnsi"/>
          <w:color w:val="002060"/>
          <w:sz w:val="24"/>
          <w:szCs w:val="24"/>
          <w:lang w:val="ro-RO"/>
        </w:rPr>
        <w:lastRenderedPageBreak/>
        <w:t>respectarea prevederilor punctului (3)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 cazul</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proiecte</w:t>
      </w:r>
      <w:r w:rsidRPr="00F70703">
        <w:rPr>
          <w:rFonts w:asciiTheme="minorHAnsi" w:eastAsia="Trebuchet MS" w:hAnsiTheme="minorHAnsi" w:cstheme="minorHAnsi"/>
          <w:color w:val="002060"/>
          <w:w w:val="104"/>
          <w:sz w:val="24"/>
          <w:szCs w:val="24"/>
          <w:lang w:val="ro-RO"/>
        </w:rPr>
        <w:t xml:space="preserve">lor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w:t>
      </w:r>
      <w:r w:rsidRPr="00F70703">
        <w:rPr>
          <w:rFonts w:asciiTheme="minorHAnsi" w:eastAsia="Trebuchet MS" w:hAnsiTheme="minorHAnsi" w:cstheme="minorHAnsi"/>
          <w:color w:val="002060"/>
          <w:spacing w:val="-1"/>
          <w:sz w:val="24"/>
          <w:szCs w:val="24"/>
          <w:lang w:val="ro-RO"/>
        </w:rPr>
        <w:t>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o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z w:val="24"/>
          <w:szCs w:val="24"/>
          <w:lang w:val="ro-RO"/>
        </w:rPr>
        <w:t>centralizată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3"/>
          <w:sz w:val="24"/>
          <w:szCs w:val="24"/>
          <w:lang w:val="ro-RO"/>
        </w:rPr>
        <w:t>n</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ve</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proiect</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incluse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facturile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2"/>
          <w:w w:val="103"/>
          <w:sz w:val="24"/>
          <w:szCs w:val="24"/>
          <w:lang w:val="ro-RO"/>
        </w:rPr>
        <w:t>pr</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 xml:space="preserve">n </w:t>
      </w:r>
      <w:r w:rsidRPr="00F70703">
        <w:rPr>
          <w:rFonts w:asciiTheme="minorHAnsi" w:eastAsia="Trebuchet MS" w:hAnsiTheme="minorHAnsi" w:cstheme="minorHAnsi"/>
          <w:color w:val="002060"/>
          <w:sz w:val="24"/>
          <w:szCs w:val="24"/>
          <w:lang w:val="ro-RO"/>
        </w:rPr>
        <w:t>cererea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r w:rsidR="00DB3367" w:rsidRPr="00DB3367">
        <w:rPr>
          <w:rFonts w:asciiTheme="minorHAnsi" w:eastAsia="Trebuchet MS" w:hAnsiTheme="minorHAnsi" w:cstheme="minorHAnsi"/>
          <w:color w:val="002060"/>
          <w:w w:val="103"/>
          <w:sz w:val="24"/>
          <w:szCs w:val="24"/>
          <w:lang w:val="ro-RO"/>
        </w:rPr>
        <w:t xml:space="preserve"> atât liderului, cât și partenerului/partenerilor.</w:t>
      </w:r>
      <w:r w:rsidRPr="00F70703">
        <w:rPr>
          <w:rFonts w:asciiTheme="minorHAnsi" w:eastAsia="Trebuchet MS" w:hAnsiTheme="minorHAnsi" w:cstheme="minorHAnsi"/>
          <w:color w:val="002060"/>
          <w:w w:val="103"/>
          <w:sz w:val="24"/>
          <w:szCs w:val="24"/>
          <w:lang w:val="ro-RO"/>
        </w:rPr>
        <w:t>.</w:t>
      </w:r>
    </w:p>
    <w:p w14:paraId="71DD4ED4" w14:textId="68D8C20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(14) Beneficiarul/liderul</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  parteneriat/partenerii</w:t>
      </w:r>
      <w:r w:rsidRPr="00F70703">
        <w:rPr>
          <w:rFonts w:asciiTheme="minorHAnsi" w:eastAsia="Trebuchet MS" w:hAnsiTheme="minorHAnsi" w:cstheme="minorHAnsi"/>
          <w:color w:val="002060"/>
          <w:spacing w:val="53"/>
          <w:sz w:val="24"/>
          <w:szCs w:val="24"/>
          <w:lang w:val="ro-RO"/>
        </w:rPr>
        <w:t xml:space="preserve"> </w:t>
      </w:r>
      <w:r w:rsidR="00F57FD8" w:rsidRPr="00F70703">
        <w:rPr>
          <w:rFonts w:asciiTheme="minorHAnsi" w:eastAsia="Trebuchet MS" w:hAnsiTheme="minorHAnsi" w:cstheme="minorHAnsi"/>
          <w:color w:val="002060"/>
          <w:spacing w:val="53"/>
          <w:sz w:val="24"/>
          <w:szCs w:val="24"/>
          <w:lang w:val="ro-RO"/>
        </w:rPr>
        <w:t>are/</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 obligaţia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estituirii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integral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sau </w:t>
      </w:r>
      <w:r w:rsidRPr="00F70703">
        <w:rPr>
          <w:rFonts w:asciiTheme="minorHAnsi" w:eastAsia="Trebuchet MS" w:hAnsiTheme="minorHAnsi" w:cstheme="minorHAnsi"/>
          <w:color w:val="002060"/>
          <w:spacing w:val="-1"/>
          <w:sz w:val="24"/>
          <w:szCs w:val="24"/>
          <w:lang w:val="ro-RO"/>
        </w:rPr>
        <w:t>parţial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justifică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ce</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eri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utilizarea </w:t>
      </w:r>
      <w:r w:rsidRPr="00F70703">
        <w:rPr>
          <w:rFonts w:asciiTheme="minorHAnsi" w:eastAsia="Trebuchet MS" w:hAnsiTheme="minorHAnsi" w:cstheme="minorHAnsi"/>
          <w:color w:val="002060"/>
          <w:spacing w:val="-1"/>
          <w:w w:val="103"/>
          <w:sz w:val="24"/>
          <w:szCs w:val="24"/>
          <w:lang w:val="ro-RO"/>
        </w:rPr>
        <w:t>acestora.</w:t>
      </w:r>
    </w:p>
    <w:p w14:paraId="52260184" w14:textId="5E97CDB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(15) Beneficiarul/liderul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parteneriat/partenerul</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este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responsabili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utilizarea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sumelor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destinaţiilor,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precum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rest</w:t>
      </w:r>
      <w:r w:rsidRPr="00F70703">
        <w:rPr>
          <w:rFonts w:asciiTheme="minorHAnsi" w:eastAsia="Trebuchet MS" w:hAnsiTheme="minorHAnsi" w:cstheme="minorHAnsi"/>
          <w:color w:val="002060"/>
          <w:sz w:val="24"/>
          <w:szCs w:val="24"/>
          <w:lang w:val="ro-RO"/>
        </w:rPr>
        <w:t>ituirea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justifică </w:t>
      </w:r>
      <w:r w:rsidRPr="00F70703">
        <w:rPr>
          <w:rFonts w:asciiTheme="minorHAnsi" w:eastAsia="Trebuchet MS" w:hAnsiTheme="minorHAnsi" w:cstheme="minorHAnsi"/>
          <w:color w:val="002060"/>
          <w:spacing w:val="-2"/>
          <w:sz w:val="24"/>
          <w:szCs w:val="24"/>
          <w:lang w:val="ro-RO"/>
        </w:rPr>
        <w:t>ut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lizare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lor.</w:t>
      </w:r>
    </w:p>
    <w:p w14:paraId="17151161" w14:textId="227DC5E7" w:rsidR="00A10484" w:rsidRPr="00F70703" w:rsidRDefault="00A10484" w:rsidP="007A5CCB">
      <w:pPr>
        <w:spacing w:before="60"/>
        <w:ind w:left="133" w:right="105"/>
        <w:jc w:val="both"/>
        <w:rPr>
          <w:rFonts w:asciiTheme="minorHAnsi" w:eastAsia="Trebuchet MS" w:hAnsiTheme="minorHAnsi" w:cstheme="minorHAnsi"/>
          <w:color w:val="002060"/>
          <w:spacing w:val="-1"/>
          <w:w w:val="103"/>
          <w:sz w:val="24"/>
          <w:szCs w:val="24"/>
          <w:lang w:val="ro-RO"/>
        </w:rPr>
      </w:pPr>
      <w:r w:rsidRPr="00F70703">
        <w:rPr>
          <w:rFonts w:asciiTheme="minorHAnsi" w:eastAsia="Trebuchet MS" w:hAnsiTheme="minorHAnsi" w:cstheme="minorHAnsi"/>
          <w:color w:val="002060"/>
          <w:sz w:val="24"/>
          <w:szCs w:val="24"/>
          <w:lang w:val="ro-RO"/>
        </w:rPr>
        <w:t xml:space="preserve">(16)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nejustificate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notifică </w:t>
      </w:r>
      <w:r w:rsidRPr="00F70703">
        <w:rPr>
          <w:rFonts w:asciiTheme="minorHAnsi" w:eastAsia="Trebuchet MS" w:hAnsiTheme="minorHAnsi" w:cstheme="minorHAnsi"/>
          <w:color w:val="002060"/>
          <w:sz w:val="24"/>
          <w:szCs w:val="24"/>
          <w:lang w:val="ro-RO"/>
        </w:rPr>
        <w:t xml:space="preserve">beneficiarul/liderul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00F57FD8" w:rsidRPr="00F70703">
        <w:rPr>
          <w:rFonts w:asciiTheme="minorHAnsi" w:eastAsia="Trebuchet MS" w:hAnsiTheme="minorHAnsi" w:cstheme="minorHAnsi"/>
          <w:color w:val="002060"/>
          <w:sz w:val="24"/>
          <w:szCs w:val="24"/>
          <w:lang w:val="ro-RO"/>
        </w:rPr>
        <w:t>partenerul</w:t>
      </w:r>
      <w:r w:rsidR="00F57FD8"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 xml:space="preserve">lucrătoare  </w:t>
      </w:r>
      <w:r w:rsidR="00F57FD8" w:rsidRPr="00F70703">
        <w:rPr>
          <w:rFonts w:asciiTheme="minorHAnsi" w:eastAsia="Trebuchet MS" w:hAnsiTheme="minorHAnsi" w:cstheme="minorHAnsi"/>
          <w:color w:val="002060"/>
          <w:sz w:val="24"/>
          <w:szCs w:val="24"/>
          <w:lang w:val="ro-RO"/>
        </w:rPr>
        <w:t xml:space="preserve">despre </w:t>
      </w:r>
      <w:r w:rsidRPr="00F70703">
        <w:rPr>
          <w:rFonts w:asciiTheme="minorHAnsi" w:eastAsia="Trebuchet MS" w:hAnsiTheme="minorHAnsi" w:cstheme="minorHAnsi"/>
          <w:color w:val="002060"/>
          <w:w w:val="103"/>
          <w:sz w:val="24"/>
          <w:szCs w:val="24"/>
          <w:lang w:val="ro-RO"/>
        </w:rPr>
        <w:t xml:space="preserve">obligaţia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acestora.</w:t>
      </w:r>
    </w:p>
    <w:p w14:paraId="1E486359" w14:textId="6E42024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w:t>
      </w:r>
      <w:r w:rsidRPr="00F70703">
        <w:rPr>
          <w:rFonts w:asciiTheme="minorHAnsi" w:eastAsia="Trebuchet MS" w:hAnsiTheme="minorHAnsi" w:cstheme="minorHAnsi"/>
          <w:color w:val="002060"/>
          <w:spacing w:val="-1"/>
          <w:sz w:val="24"/>
          <w:szCs w:val="24"/>
          <w:lang w:val="ro-RO"/>
        </w:rPr>
        <w:t>Nerespectare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(13)</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1"/>
          <w:sz w:val="24"/>
          <w:szCs w:val="24"/>
          <w:lang w:val="ro-RO"/>
        </w:rPr>
        <w:t>lide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încălcarea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3"/>
          <w:w w:val="103"/>
          <w:sz w:val="24"/>
          <w:szCs w:val="24"/>
          <w:lang w:val="ro-RO"/>
        </w:rPr>
        <w:t>c</w:t>
      </w:r>
      <w:r w:rsidRPr="00F70703">
        <w:rPr>
          <w:rFonts w:asciiTheme="minorHAnsi" w:eastAsia="Trebuchet MS" w:hAnsiTheme="minorHAnsi" w:cstheme="minorHAnsi"/>
          <w:color w:val="002060"/>
          <w:spacing w:val="-3"/>
          <w:w w:val="103"/>
          <w:sz w:val="24"/>
          <w:szCs w:val="24"/>
          <w:lang w:val="ro-RO"/>
        </w:rPr>
        <w:t>o</w:t>
      </w:r>
      <w:r w:rsidRPr="00F70703">
        <w:rPr>
          <w:rFonts w:asciiTheme="minorHAnsi" w:eastAsia="Trebuchet MS" w:hAnsiTheme="minorHAnsi" w:cstheme="minorHAnsi"/>
          <w:color w:val="002060"/>
          <w:w w:val="103"/>
          <w:sz w:val="24"/>
          <w:szCs w:val="24"/>
          <w:lang w:val="ro-RO"/>
        </w:rPr>
        <w:t>ntractului/ordinului/deciziei</w:t>
      </w:r>
      <w:r w:rsidRPr="00F70703">
        <w:rPr>
          <w:rFonts w:asciiTheme="minorHAnsi" w:eastAsia="Trebuchet MS" w:hAnsiTheme="minorHAnsi" w:cstheme="minorHAnsi"/>
          <w:color w:val="002060"/>
          <w:spacing w:val="55"/>
          <w:w w:val="10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2"/>
          <w:w w:val="103"/>
          <w:sz w:val="24"/>
          <w:szCs w:val="24"/>
          <w:lang w:val="ro-RO"/>
        </w:rPr>
        <w:t>f</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 xml:space="preserve">nanţare,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putând</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decide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rezilierea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acestuia.</w:t>
      </w:r>
    </w:p>
    <w:p w14:paraId="5A180E25" w14:textId="26BB112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(18)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autorizează,</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legale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2"/>
          <w:sz w:val="24"/>
          <w:szCs w:val="24"/>
          <w:lang w:val="ro-RO"/>
        </w:rPr>
        <w:t>Un</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unii</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naţionale,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depu</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al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(13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n</w:t>
      </w:r>
      <w:r w:rsidRPr="00F70703">
        <w:rPr>
          <w:rFonts w:asciiTheme="minorHAnsi" w:eastAsia="Trebuchet MS" w:hAnsiTheme="minorHAnsi" w:cstheme="minorHAnsi"/>
          <w:color w:val="002060"/>
          <w:spacing w:val="-1"/>
          <w:w w:val="103"/>
          <w:sz w:val="24"/>
          <w:szCs w:val="24"/>
          <w:lang w:val="ro-RO"/>
        </w:rPr>
        <w:t xml:space="preserve">otifică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de parteneriat,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evidenţiind</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distinct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FEDR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eprezentând</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cofinanţare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publică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asigurată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stat.</w:t>
      </w:r>
    </w:p>
    <w:p w14:paraId="67E37FD9" w14:textId="718F0E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(19)  Din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dedu</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2"/>
          <w:sz w:val="24"/>
          <w:szCs w:val="24"/>
          <w:lang w:val="ro-RO"/>
        </w:rPr>
        <w:t>virat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pe </w:t>
      </w:r>
      <w:r w:rsidRPr="00F70703">
        <w:rPr>
          <w:rFonts w:asciiTheme="minorHAnsi" w:eastAsia="Trebuchet MS" w:hAnsiTheme="minorHAnsi" w:cstheme="minorHAnsi"/>
          <w:color w:val="002060"/>
          <w:sz w:val="24"/>
          <w:szCs w:val="24"/>
          <w:lang w:val="ro-RO"/>
        </w:rPr>
        <w:t>baza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1DACA2F1" w14:textId="78667D5C"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(20)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urm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autorizării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plată,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constat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 cheltuielilor</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eligibile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ma</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mic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valoarea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autorizat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transmit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beneficiarului/liderul</w:t>
      </w:r>
      <w:r w:rsidRPr="00F70703">
        <w:rPr>
          <w:rFonts w:asciiTheme="minorHAnsi" w:eastAsia="Trebuchet MS" w:hAnsiTheme="minorHAnsi" w:cstheme="minorHAnsi"/>
          <w:color w:val="002060"/>
          <w:sz w:val="24"/>
          <w:szCs w:val="24"/>
          <w:lang w:val="ro-RO"/>
        </w:rPr>
        <w:t xml:space="preserve">ui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notificare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suma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neeligibile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restituită.</w:t>
      </w:r>
    </w:p>
    <w:p w14:paraId="02F3BBBD" w14:textId="77777777" w:rsidR="00A10484" w:rsidRPr="00F70703" w:rsidRDefault="00A10484" w:rsidP="007A5CCB">
      <w:pPr>
        <w:spacing w:before="60"/>
        <w:ind w:left="133" w:right="116"/>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(21)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restituir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1"/>
          <w:sz w:val="24"/>
          <w:szCs w:val="24"/>
          <w:lang w:val="ro-RO"/>
        </w:rPr>
        <w:t>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(14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depăşi</w:t>
      </w:r>
      <w:r w:rsidRPr="00F70703">
        <w:rPr>
          <w:rFonts w:asciiTheme="minorHAnsi" w:eastAsia="Trebuchet MS" w:hAnsiTheme="minorHAnsi" w:cstheme="minorHAnsi"/>
          <w:color w:val="002060"/>
          <w:sz w:val="24"/>
          <w:szCs w:val="24"/>
          <w:lang w:val="ro-RO"/>
        </w:rPr>
        <w:t xml:space="preserve"> 5</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primirii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notificărilor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(16)</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(18).</w:t>
      </w:r>
    </w:p>
    <w:p w14:paraId="5B760060" w14:textId="42593F8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(22) Recuperarea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rezultate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aplicare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alin. </w:t>
      </w:r>
      <w:r w:rsidRPr="00F70703">
        <w:rPr>
          <w:rFonts w:asciiTheme="minorHAnsi" w:eastAsia="Trebuchet MS" w:hAnsiTheme="minorHAnsi" w:cstheme="minorHAnsi"/>
          <w:color w:val="002060"/>
          <w:w w:val="103"/>
          <w:sz w:val="24"/>
          <w:szCs w:val="24"/>
          <w:lang w:val="ro-RO"/>
        </w:rPr>
        <w:t xml:space="preserve">(20),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efectuează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urgenţă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 Guvernului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66/2011</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pacing w:val="-1"/>
          <w:sz w:val="24"/>
          <w:szCs w:val="24"/>
          <w:lang w:val="ro-RO"/>
        </w:rPr>
        <w:t>prevenirea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constatarea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 xml:space="preserve">şi </w:t>
      </w:r>
      <w:r w:rsidRPr="00F70703">
        <w:rPr>
          <w:rFonts w:asciiTheme="minorHAnsi" w:eastAsia="Trebuchet MS" w:hAnsiTheme="minorHAnsi" w:cstheme="minorHAnsi"/>
          <w:color w:val="002060"/>
          <w:spacing w:val="-1"/>
          <w:sz w:val="24"/>
          <w:szCs w:val="24"/>
          <w:lang w:val="ro-RO"/>
        </w:rPr>
        <w:t>sancţionare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neregulilor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apărut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obţinere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utilizarea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publice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aprobat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modificăril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completăril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ulterioare.</w:t>
      </w:r>
    </w:p>
    <w:p w14:paraId="58F93DFD"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1"/>
          <w:sz w:val="24"/>
          <w:szCs w:val="24"/>
          <w:lang w:val="ro-RO"/>
        </w:rPr>
        <w:t>(d</w:t>
      </w:r>
      <w:r w:rsidRPr="00F70703">
        <w:rPr>
          <w:rFonts w:asciiTheme="minorHAnsi" w:eastAsia="Trebuchet MS" w:hAnsiTheme="minorHAnsi" w:cstheme="minorHAnsi"/>
          <w:b/>
          <w:color w:val="002060"/>
          <w:sz w:val="24"/>
          <w:szCs w:val="24"/>
          <w:lang w:val="ro-RO"/>
        </w:rPr>
        <w:t xml:space="preserve">) </w:t>
      </w:r>
      <w:r w:rsidRPr="00F70703">
        <w:rPr>
          <w:rFonts w:asciiTheme="minorHAnsi" w:eastAsia="Trebuchet MS" w:hAnsiTheme="minorHAnsi" w:cstheme="minorHAnsi"/>
          <w:b/>
          <w:color w:val="002060"/>
          <w:spacing w:val="-1"/>
          <w:sz w:val="24"/>
          <w:szCs w:val="24"/>
          <w:lang w:val="ro-RO"/>
        </w:rPr>
        <w:t>Document</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21"/>
          <w:sz w:val="24"/>
          <w:szCs w:val="24"/>
          <w:lang w:val="ro-RO"/>
        </w:rPr>
        <w:t xml:space="preserve"> </w:t>
      </w:r>
      <w:r w:rsidRPr="00F70703">
        <w:rPr>
          <w:rFonts w:asciiTheme="minorHAnsi" w:eastAsia="Trebuchet MS" w:hAnsiTheme="minorHAnsi" w:cstheme="minorHAnsi"/>
          <w:b/>
          <w:color w:val="002060"/>
          <w:sz w:val="24"/>
          <w:szCs w:val="24"/>
          <w:lang w:val="ro-RO"/>
        </w:rPr>
        <w:t>justificative</w:t>
      </w:r>
      <w:r w:rsidRPr="00F70703">
        <w:rPr>
          <w:rFonts w:asciiTheme="minorHAnsi" w:eastAsia="Trebuchet MS" w:hAnsiTheme="minorHAnsi" w:cstheme="minorHAnsi"/>
          <w:b/>
          <w:color w:val="002060"/>
          <w:spacing w:val="23"/>
          <w:sz w:val="24"/>
          <w:szCs w:val="24"/>
          <w:lang w:val="ro-RO"/>
        </w:rPr>
        <w:t xml:space="preserve"> </w:t>
      </w:r>
      <w:r w:rsidRPr="00F70703">
        <w:rPr>
          <w:rFonts w:asciiTheme="minorHAnsi" w:eastAsia="Trebuchet MS" w:hAnsiTheme="minorHAnsi" w:cstheme="minorHAnsi"/>
          <w:b/>
          <w:color w:val="002060"/>
          <w:spacing w:val="-1"/>
          <w:sz w:val="24"/>
          <w:szCs w:val="24"/>
          <w:lang w:val="ro-RO"/>
        </w:rPr>
        <w:t>necesar</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11"/>
          <w:sz w:val="24"/>
          <w:szCs w:val="24"/>
          <w:lang w:val="ro-RO"/>
        </w:rPr>
        <w:t xml:space="preserve"> </w:t>
      </w:r>
      <w:r w:rsidRPr="00F70703">
        <w:rPr>
          <w:rFonts w:asciiTheme="minorHAnsi" w:eastAsia="Trebuchet MS" w:hAnsiTheme="minorHAnsi" w:cstheme="minorHAnsi"/>
          <w:b/>
          <w:color w:val="002060"/>
          <w:spacing w:val="-1"/>
          <w:sz w:val="24"/>
          <w:szCs w:val="24"/>
          <w:lang w:val="ro-RO"/>
        </w:rPr>
        <w:t>pl</w:t>
      </w:r>
      <w:r w:rsidRPr="00F70703">
        <w:rPr>
          <w:rFonts w:asciiTheme="minorHAnsi" w:eastAsia="Trebuchet MS" w:hAnsiTheme="minorHAnsi" w:cstheme="minorHAnsi"/>
          <w:b/>
          <w:color w:val="002060"/>
          <w:sz w:val="24"/>
          <w:szCs w:val="24"/>
          <w:lang w:val="ro-RO"/>
        </w:rPr>
        <w:t>ă</w:t>
      </w:r>
      <w:r w:rsidRPr="00F70703">
        <w:rPr>
          <w:rFonts w:asciiTheme="minorHAnsi" w:eastAsia="Trebuchet MS" w:hAnsiTheme="minorHAnsi" w:cstheme="minorHAnsi"/>
          <w:b/>
          <w:color w:val="002060"/>
          <w:spacing w:val="1"/>
          <w:sz w:val="24"/>
          <w:szCs w:val="24"/>
          <w:lang w:val="ro-RO"/>
        </w:rPr>
        <w:t>ți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8"/>
          <w:sz w:val="24"/>
          <w:szCs w:val="24"/>
          <w:lang w:val="ro-RO"/>
        </w:rPr>
        <w:t xml:space="preserve"> </w:t>
      </w:r>
      <w:r w:rsidRPr="00F70703">
        <w:rPr>
          <w:rFonts w:asciiTheme="minorHAnsi" w:eastAsia="Trebuchet MS" w:hAnsiTheme="minorHAnsi" w:cstheme="minorHAnsi"/>
          <w:b/>
          <w:color w:val="002060"/>
          <w:spacing w:val="-1"/>
          <w:sz w:val="24"/>
          <w:szCs w:val="24"/>
          <w:lang w:val="ro-RO"/>
        </w:rPr>
        <w:t>prefinanțării/cerer</w:t>
      </w:r>
      <w:r w:rsidRPr="00F70703">
        <w:rPr>
          <w:rFonts w:asciiTheme="minorHAnsi" w:eastAsia="Trebuchet MS" w:hAnsiTheme="minorHAnsi" w:cstheme="minorHAnsi"/>
          <w:b/>
          <w:color w:val="002060"/>
          <w:spacing w:val="2"/>
          <w:sz w:val="24"/>
          <w:szCs w:val="24"/>
          <w:lang w:val="ro-RO"/>
        </w:rPr>
        <w:t>i</w:t>
      </w:r>
      <w:r w:rsidRPr="00F70703">
        <w:rPr>
          <w:rFonts w:asciiTheme="minorHAnsi" w:eastAsia="Trebuchet MS" w:hAnsiTheme="minorHAnsi" w:cstheme="minorHAnsi"/>
          <w:b/>
          <w:color w:val="002060"/>
          <w:spacing w:val="-1"/>
          <w:sz w:val="24"/>
          <w:szCs w:val="24"/>
          <w:lang w:val="ro-RO"/>
        </w:rPr>
        <w:t>lo</w:t>
      </w:r>
      <w:r w:rsidRPr="00F70703">
        <w:rPr>
          <w:rFonts w:asciiTheme="minorHAnsi" w:eastAsia="Trebuchet MS" w:hAnsiTheme="minorHAnsi" w:cstheme="minorHAnsi"/>
          <w:b/>
          <w:color w:val="002060"/>
          <w:sz w:val="24"/>
          <w:szCs w:val="24"/>
          <w:lang w:val="ro-RO"/>
        </w:rPr>
        <w:t>r</w:t>
      </w:r>
      <w:r w:rsidRPr="00F70703">
        <w:rPr>
          <w:rFonts w:asciiTheme="minorHAnsi" w:eastAsia="Trebuchet MS" w:hAnsiTheme="minorHAnsi" w:cstheme="minorHAnsi"/>
          <w:b/>
          <w:color w:val="002060"/>
          <w:spacing w:val="51"/>
          <w:sz w:val="24"/>
          <w:szCs w:val="24"/>
          <w:lang w:val="ro-RO"/>
        </w:rPr>
        <w:t xml:space="preserve"> </w:t>
      </w:r>
      <w:r w:rsidRPr="00F70703">
        <w:rPr>
          <w:rFonts w:asciiTheme="minorHAnsi" w:eastAsia="Trebuchet MS" w:hAnsiTheme="minorHAnsi" w:cstheme="minorHAnsi"/>
          <w:b/>
          <w:color w:val="002060"/>
          <w:spacing w:val="-1"/>
          <w:sz w:val="24"/>
          <w:szCs w:val="24"/>
          <w:lang w:val="ro-RO"/>
        </w:rPr>
        <w:t>d</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4"/>
          <w:sz w:val="24"/>
          <w:szCs w:val="24"/>
          <w:lang w:val="ro-RO"/>
        </w:rPr>
        <w:t xml:space="preserve"> </w:t>
      </w:r>
      <w:r w:rsidRPr="00F70703">
        <w:rPr>
          <w:rFonts w:asciiTheme="minorHAnsi" w:eastAsia="Trebuchet MS" w:hAnsiTheme="minorHAnsi" w:cstheme="minorHAnsi"/>
          <w:b/>
          <w:color w:val="002060"/>
          <w:w w:val="103"/>
          <w:sz w:val="24"/>
          <w:szCs w:val="24"/>
          <w:lang w:val="ro-RO"/>
        </w:rPr>
        <w:t xml:space="preserve">plată/rambursării </w:t>
      </w:r>
      <w:r w:rsidRPr="00F70703">
        <w:rPr>
          <w:rFonts w:asciiTheme="minorHAnsi" w:eastAsia="Trebuchet MS" w:hAnsiTheme="minorHAnsi" w:cstheme="minorHAnsi"/>
          <w:b/>
          <w:color w:val="002060"/>
          <w:spacing w:val="-1"/>
          <w:sz w:val="24"/>
          <w:szCs w:val="24"/>
          <w:lang w:val="ro-RO"/>
        </w:rPr>
        <w:t>cheltu</w:t>
      </w:r>
      <w:r w:rsidRPr="00F70703">
        <w:rPr>
          <w:rFonts w:asciiTheme="minorHAnsi" w:eastAsia="Trebuchet MS" w:hAnsiTheme="minorHAnsi" w:cstheme="minorHAnsi"/>
          <w:b/>
          <w:color w:val="002060"/>
          <w:spacing w:val="5"/>
          <w:sz w:val="24"/>
          <w:szCs w:val="24"/>
          <w:lang w:val="ro-RO"/>
        </w:rPr>
        <w:t>i</w:t>
      </w:r>
      <w:r w:rsidRPr="00F70703">
        <w:rPr>
          <w:rFonts w:asciiTheme="minorHAnsi" w:eastAsia="Trebuchet MS" w:hAnsiTheme="minorHAnsi" w:cstheme="minorHAnsi"/>
          <w:b/>
          <w:color w:val="002060"/>
          <w:sz w:val="24"/>
          <w:szCs w:val="24"/>
          <w:lang w:val="ro-RO"/>
        </w:rPr>
        <w:t>elilor</w:t>
      </w:r>
      <w:r w:rsidRPr="00F70703">
        <w:rPr>
          <w:rFonts w:asciiTheme="minorHAnsi" w:eastAsia="Trebuchet MS" w:hAnsiTheme="minorHAnsi" w:cstheme="minorHAnsi"/>
          <w:b/>
          <w:color w:val="002060"/>
          <w:spacing w:val="36"/>
          <w:sz w:val="24"/>
          <w:szCs w:val="24"/>
          <w:lang w:val="ro-RO"/>
        </w:rPr>
        <w:t xml:space="preserve"> </w:t>
      </w:r>
      <w:r w:rsidRPr="00F70703">
        <w:rPr>
          <w:rFonts w:asciiTheme="minorHAnsi" w:eastAsia="Trebuchet MS" w:hAnsiTheme="minorHAnsi" w:cstheme="minorHAnsi"/>
          <w:b/>
          <w:color w:val="002060"/>
          <w:w w:val="103"/>
          <w:sz w:val="24"/>
          <w:szCs w:val="24"/>
          <w:lang w:val="ro-RO"/>
        </w:rPr>
        <w:t>eligibile</w:t>
      </w:r>
    </w:p>
    <w:p w14:paraId="6CCBFEF4" w14:textId="0D49B346" w:rsidR="00A10484" w:rsidRPr="00F70703" w:rsidRDefault="00A10484" w:rsidP="007A5CCB">
      <w:pPr>
        <w:spacing w:before="60"/>
        <w:ind w:left="133" w:right="104"/>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 xml:space="preserve">(1) Cererea de prefinanțare/cererea de plată/cererea de rambursare a cheltuielilor vor fi insotite de documentele justificative prevazute de legislatia </w:t>
      </w:r>
      <w:r w:rsidR="003C436E" w:rsidRPr="00F70703">
        <w:rPr>
          <w:rFonts w:asciiTheme="minorHAnsi" w:eastAsia="Trebuchet MS" w:hAnsiTheme="minorHAnsi" w:cstheme="minorHAnsi"/>
          <w:color w:val="002060"/>
          <w:spacing w:val="1"/>
          <w:sz w:val="24"/>
          <w:szCs w:val="24"/>
          <w:lang w:val="ro-RO"/>
        </w:rPr>
        <w:t xml:space="preserve">națională în </w:t>
      </w:r>
      <w:r w:rsidRPr="00F70703">
        <w:rPr>
          <w:rFonts w:asciiTheme="minorHAnsi" w:eastAsia="Trebuchet MS" w:hAnsiTheme="minorHAnsi" w:cstheme="minorHAnsi"/>
          <w:color w:val="002060"/>
          <w:spacing w:val="1"/>
          <w:sz w:val="24"/>
          <w:szCs w:val="24"/>
          <w:lang w:val="ro-RO"/>
        </w:rPr>
        <w:t xml:space="preserve">vigoare </w:t>
      </w:r>
      <w:r w:rsidR="003C436E" w:rsidRPr="00F70703">
        <w:rPr>
          <w:rFonts w:asciiTheme="minorHAnsi" w:eastAsia="Trebuchet MS" w:hAnsiTheme="minorHAnsi" w:cstheme="minorHAnsi"/>
          <w:color w:val="002060"/>
          <w:spacing w:val="1"/>
          <w:sz w:val="24"/>
          <w:szCs w:val="24"/>
          <w:lang w:val="ro-RO"/>
        </w:rPr>
        <w:t xml:space="preserve">și </w:t>
      </w:r>
      <w:r w:rsidRPr="00F70703">
        <w:rPr>
          <w:rFonts w:asciiTheme="minorHAnsi" w:eastAsia="Trebuchet MS" w:hAnsiTheme="minorHAnsi" w:cstheme="minorHAnsi"/>
          <w:color w:val="002060"/>
          <w:spacing w:val="1"/>
          <w:sz w:val="24"/>
          <w:szCs w:val="24"/>
          <w:lang w:val="ro-RO"/>
        </w:rPr>
        <w:t>de instrucțiunile emise de AM PS în acest scop</w:t>
      </w:r>
      <w:r w:rsidRPr="00F70703" w:rsidDel="00554AE9">
        <w:rPr>
          <w:rFonts w:asciiTheme="minorHAnsi" w:eastAsia="Trebuchet MS" w:hAnsiTheme="minorHAnsi" w:cstheme="minorHAnsi"/>
          <w:color w:val="002060"/>
          <w:spacing w:val="1"/>
          <w:sz w:val="24"/>
          <w:szCs w:val="24"/>
          <w:lang w:val="ro-RO"/>
        </w:rPr>
        <w:t xml:space="preserve"> </w:t>
      </w:r>
    </w:p>
    <w:p w14:paraId="6900D3FE" w14:textId="3700492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 xml:space="preserve">(2)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procesu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verificar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obliga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5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notificar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răspund</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oricărei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clarificări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OI/AM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Pân</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p</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irea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răspunsului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parte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ver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suspendă.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Nedepunerea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clarificărilor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solicitate,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acest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al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neat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atrag</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respingerea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parţial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totală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caz,</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rambursare.</w:t>
      </w:r>
    </w:p>
    <w:p w14:paraId="5FD1B321" w14:textId="77777777" w:rsidR="00A10484" w:rsidRPr="00F70703" w:rsidRDefault="00A10484" w:rsidP="007A5CCB">
      <w:pPr>
        <w:spacing w:before="60"/>
        <w:ind w:left="133" w:right="40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10"/>
          <w:sz w:val="24"/>
          <w:szCs w:val="24"/>
          <w:lang w:val="ro-RO"/>
        </w:rPr>
        <w:t xml:space="preserve"> </w:t>
      </w:r>
      <w:r w:rsidRPr="00F70703">
        <w:rPr>
          <w:rFonts w:asciiTheme="minorHAnsi" w:eastAsia="Trebuchet MS" w:hAnsiTheme="minorHAnsi" w:cstheme="minorHAnsi"/>
          <w:b/>
          <w:color w:val="002060"/>
          <w:sz w:val="24"/>
          <w:szCs w:val="24"/>
          <w:lang w:val="ro-RO"/>
        </w:rPr>
        <w:t>Graficul</w:t>
      </w:r>
      <w:r w:rsidRPr="00F70703">
        <w:rPr>
          <w:rFonts w:asciiTheme="minorHAnsi" w:eastAsia="Trebuchet MS" w:hAnsiTheme="minorHAnsi" w:cstheme="minorHAnsi"/>
          <w:b/>
          <w:color w:val="002060"/>
          <w:spacing w:val="24"/>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depunere</w:t>
      </w:r>
      <w:r w:rsidRPr="00F70703">
        <w:rPr>
          <w:rFonts w:asciiTheme="minorHAnsi" w:eastAsia="Trebuchet MS" w:hAnsiTheme="minorHAnsi" w:cstheme="minorHAnsi"/>
          <w:b/>
          <w:color w:val="002060"/>
          <w:spacing w:val="29"/>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sz w:val="24"/>
          <w:szCs w:val="24"/>
          <w:lang w:val="ro-RO"/>
        </w:rPr>
        <w:t>cererilor</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prefina</w:t>
      </w:r>
      <w:r w:rsidRPr="00F70703">
        <w:rPr>
          <w:rFonts w:asciiTheme="minorHAnsi" w:eastAsia="Trebuchet MS" w:hAnsiTheme="minorHAnsi" w:cstheme="minorHAnsi"/>
          <w:b/>
          <w:color w:val="002060"/>
          <w:spacing w:val="-2"/>
          <w:w w:val="103"/>
          <w:sz w:val="24"/>
          <w:szCs w:val="24"/>
          <w:lang w:val="ro-RO"/>
        </w:rPr>
        <w:t>n</w:t>
      </w:r>
      <w:r w:rsidRPr="00F70703">
        <w:rPr>
          <w:rFonts w:asciiTheme="minorHAnsi" w:eastAsia="Trebuchet MS" w:hAnsiTheme="minorHAnsi" w:cstheme="minorHAnsi"/>
          <w:b/>
          <w:color w:val="002060"/>
          <w:spacing w:val="-1"/>
          <w:w w:val="103"/>
          <w:sz w:val="24"/>
          <w:szCs w:val="24"/>
          <w:lang w:val="ro-RO"/>
        </w:rPr>
        <w:t>țar</w:t>
      </w:r>
      <w:r w:rsidRPr="00F70703">
        <w:rPr>
          <w:rFonts w:asciiTheme="minorHAnsi" w:eastAsia="Trebuchet MS" w:hAnsiTheme="minorHAnsi" w:cstheme="minorHAnsi"/>
          <w:b/>
          <w:color w:val="002060"/>
          <w:spacing w:val="-2"/>
          <w:w w:val="103"/>
          <w:sz w:val="24"/>
          <w:szCs w:val="24"/>
          <w:lang w:val="ro-RO"/>
        </w:rPr>
        <w:t>e</w:t>
      </w:r>
      <w:r w:rsidRPr="00F70703">
        <w:rPr>
          <w:rFonts w:asciiTheme="minorHAnsi" w:eastAsia="Trebuchet MS" w:hAnsiTheme="minorHAnsi" w:cstheme="minorHAnsi"/>
          <w:b/>
          <w:color w:val="002060"/>
          <w:w w:val="103"/>
          <w:sz w:val="24"/>
          <w:szCs w:val="24"/>
          <w:lang w:val="ro-RO"/>
        </w:rPr>
        <w:t xml:space="preserve">/plată/rambursare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w w:val="103"/>
          <w:sz w:val="24"/>
          <w:szCs w:val="24"/>
          <w:lang w:val="ro-RO"/>
        </w:rPr>
        <w:t>cheltuielilor</w:t>
      </w:r>
    </w:p>
    <w:p w14:paraId="0AD1DC7F" w14:textId="03EFBB08" w:rsidR="00A10484" w:rsidRPr="00F70703" w:rsidRDefault="00A10484" w:rsidP="007A5CCB">
      <w:pPr>
        <w:spacing w:before="60"/>
        <w:ind w:left="471" w:right="105" w:hanging="33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Graficul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depuner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prefina</w:t>
      </w:r>
      <w:r w:rsidRPr="00F70703">
        <w:rPr>
          <w:rFonts w:asciiTheme="minorHAnsi" w:eastAsia="Trebuchet MS" w:hAnsiTheme="minorHAnsi" w:cstheme="minorHAnsi"/>
          <w:color w:val="002060"/>
          <w:spacing w:val="-1"/>
          <w:w w:val="103"/>
          <w:sz w:val="24"/>
          <w:szCs w:val="24"/>
          <w:lang w:val="ro-RO"/>
        </w:rPr>
        <w:t>n</w:t>
      </w:r>
      <w:r w:rsidRPr="00F70703">
        <w:rPr>
          <w:rFonts w:asciiTheme="minorHAnsi" w:eastAsia="Trebuchet MS" w:hAnsiTheme="minorHAnsi" w:cstheme="minorHAnsi"/>
          <w:color w:val="002060"/>
          <w:w w:val="103"/>
          <w:sz w:val="24"/>
          <w:szCs w:val="24"/>
          <w:lang w:val="ro-RO"/>
        </w:rPr>
        <w:t xml:space="preserve">țare/plată/rambursare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este </w:t>
      </w:r>
      <w:r w:rsidRPr="00F70703">
        <w:rPr>
          <w:rFonts w:asciiTheme="minorHAnsi" w:eastAsia="Trebuchet MS" w:hAnsiTheme="minorHAnsi" w:cstheme="minorHAnsi"/>
          <w:color w:val="002060"/>
          <w:spacing w:val="-1"/>
          <w:sz w:val="24"/>
          <w:szCs w:val="24"/>
          <w:lang w:val="ro-RO"/>
        </w:rPr>
        <w:t>part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 xml:space="preserve">integrantă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4"/>
          <w:sz w:val="24"/>
          <w:szCs w:val="24"/>
          <w:lang w:val="ro-RO"/>
        </w:rPr>
        <w:t xml:space="preserve"> </w:t>
      </w:r>
      <w:r w:rsidR="008865EA">
        <w:rPr>
          <w:rFonts w:asciiTheme="minorHAnsi" w:eastAsia="Trebuchet MS" w:hAnsiTheme="minorHAnsi" w:cstheme="minorHAnsi"/>
          <w:color w:val="002060"/>
          <w:sz w:val="24"/>
          <w:szCs w:val="24"/>
          <w:lang w:val="ro-RO"/>
        </w:rPr>
        <w:t>contractului</w:t>
      </w:r>
      <w:r w:rsidR="008865EA"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finanțar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6"/>
          <w:sz w:val="24"/>
          <w:szCs w:val="24"/>
          <w:lang w:val="ro-RO"/>
        </w:rPr>
        <w:t xml:space="preserve"> </w:t>
      </w:r>
      <w:r w:rsidR="009C5B86"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Anex</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0"/>
          <w:sz w:val="24"/>
          <w:szCs w:val="24"/>
          <w:lang w:val="ro-RO"/>
        </w:rPr>
        <w:t xml:space="preserve"> </w:t>
      </w:r>
      <w:r w:rsidR="008865EA">
        <w:rPr>
          <w:rFonts w:asciiTheme="minorHAnsi" w:eastAsia="Trebuchet MS" w:hAnsiTheme="minorHAnsi" w:cstheme="minorHAnsi"/>
          <w:color w:val="002060"/>
          <w:spacing w:val="50"/>
          <w:sz w:val="24"/>
          <w:szCs w:val="24"/>
          <w:lang w:val="ro-RO"/>
        </w:rPr>
        <w:t>nr.</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Contractul  de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f</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na</w:t>
      </w:r>
      <w:r w:rsidRPr="00F70703">
        <w:rPr>
          <w:rFonts w:asciiTheme="minorHAnsi" w:eastAsia="Trebuchet MS" w:hAnsiTheme="minorHAnsi" w:cstheme="minorHAnsi"/>
          <w:color w:val="002060"/>
          <w:w w:val="103"/>
          <w:sz w:val="24"/>
          <w:szCs w:val="24"/>
          <w:lang w:val="ro-RO"/>
        </w:rPr>
        <w:t>n</w:t>
      </w:r>
      <w:r w:rsidRPr="00F70703">
        <w:rPr>
          <w:rFonts w:asciiTheme="minorHAnsi" w:eastAsia="Trebuchet MS" w:hAnsiTheme="minorHAnsi" w:cstheme="minorHAnsi"/>
          <w:color w:val="002060"/>
          <w:spacing w:val="-1"/>
          <w:w w:val="103"/>
          <w:sz w:val="24"/>
          <w:szCs w:val="24"/>
          <w:lang w:val="ro-RO"/>
        </w:rPr>
        <w:t>țare.</w:t>
      </w:r>
    </w:p>
    <w:p w14:paraId="56B14EB0" w14:textId="4083A0F4" w:rsidR="000B3971" w:rsidRPr="00F70703" w:rsidRDefault="00A10484" w:rsidP="007A5CCB">
      <w:pPr>
        <w:spacing w:before="60"/>
        <w:ind w:left="471" w:right="105" w:hanging="33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(2)</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  </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obligativita</w:t>
      </w:r>
      <w:r w:rsidRPr="00F70703">
        <w:rPr>
          <w:rFonts w:asciiTheme="minorHAnsi" w:eastAsia="Trebuchet MS" w:hAnsiTheme="minorHAnsi" w:cstheme="minorHAnsi"/>
          <w:color w:val="002060"/>
          <w:spacing w:val="-1"/>
          <w:sz w:val="24"/>
          <w:szCs w:val="24"/>
          <w:lang w:val="ro-RO"/>
        </w:rPr>
        <w:t>te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 xml:space="preserve">actualizării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acestuia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funcţie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cererile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00676B79" w:rsidRPr="00F70703">
        <w:rPr>
          <w:rFonts w:asciiTheme="minorHAnsi" w:eastAsia="Trebuchet MS" w:hAnsiTheme="minorHAnsi" w:cstheme="minorHAnsi"/>
          <w:color w:val="002060"/>
          <w:w w:val="103"/>
          <w:sz w:val="24"/>
          <w:szCs w:val="24"/>
          <w:lang w:val="ro-RO"/>
        </w:rPr>
        <w:t>prefinanțare/</w:t>
      </w:r>
      <w:r w:rsidRPr="00F70703">
        <w:rPr>
          <w:rFonts w:asciiTheme="minorHAnsi" w:eastAsia="Trebuchet MS" w:hAnsiTheme="minorHAnsi" w:cstheme="minorHAnsi"/>
          <w:color w:val="002060"/>
          <w:sz w:val="24"/>
          <w:szCs w:val="24"/>
          <w:lang w:val="ro-RO"/>
        </w:rPr>
        <w:t xml:space="preserve">plată/rambursare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autoritatea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management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0"/>
          <w:sz w:val="24"/>
          <w:szCs w:val="24"/>
          <w:lang w:val="ro-RO"/>
        </w:rPr>
        <w:t xml:space="preserve"> </w:t>
      </w:r>
      <w:r w:rsidR="003C436E" w:rsidRPr="00F70703">
        <w:rPr>
          <w:rFonts w:asciiTheme="minorHAnsi" w:eastAsia="Trebuchet MS" w:hAnsiTheme="minorHAnsi" w:cstheme="minorHAnsi"/>
          <w:color w:val="002060"/>
          <w:sz w:val="24"/>
          <w:szCs w:val="24"/>
          <w:lang w:val="ro-RO"/>
        </w:rPr>
        <w:t>în</w:t>
      </w:r>
      <w:r w:rsidR="003C436E"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cond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țiil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z w:val="24"/>
          <w:szCs w:val="24"/>
          <w:lang w:val="ro-RO"/>
        </w:rPr>
        <w:t>art.</w:t>
      </w:r>
      <w:r w:rsidR="003448E8" w:rsidRPr="00F70703">
        <w:rPr>
          <w:rFonts w:asciiTheme="minorHAnsi" w:eastAsia="Trebuchet MS" w:hAnsiTheme="minorHAnsi" w:cstheme="minorHAnsi"/>
          <w:color w:val="002060"/>
          <w:sz w:val="24"/>
          <w:szCs w:val="24"/>
          <w:lang w:val="ro-RO"/>
        </w:rPr>
        <w:t xml:space="preserve"> 10</w:t>
      </w:r>
      <w:r w:rsidR="003448E8"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2"/>
          <w:sz w:val="24"/>
          <w:szCs w:val="24"/>
          <w:lang w:val="ro-RO"/>
        </w:rPr>
        <w:t xml:space="preserve"> </w:t>
      </w:r>
      <w:r w:rsidR="009C5B86" w:rsidRPr="00F70703">
        <w:rPr>
          <w:rFonts w:asciiTheme="minorHAnsi" w:eastAsia="Trebuchet MS" w:hAnsiTheme="minorHAnsi" w:cstheme="minorHAnsi"/>
          <w:color w:val="002060"/>
          <w:spacing w:val="12"/>
          <w:sz w:val="24"/>
          <w:szCs w:val="24"/>
          <w:lang w:val="ro-RO"/>
        </w:rPr>
        <w:t>(</w:t>
      </w:r>
      <w:r w:rsidR="003448E8" w:rsidRPr="00F70703">
        <w:rPr>
          <w:rFonts w:asciiTheme="minorHAnsi" w:eastAsia="Trebuchet MS" w:hAnsiTheme="minorHAnsi" w:cstheme="minorHAnsi"/>
          <w:color w:val="002060"/>
          <w:spacing w:val="-1"/>
          <w:sz w:val="24"/>
          <w:szCs w:val="24"/>
          <w:lang w:val="ro-RO"/>
        </w:rPr>
        <w:t>11</w:t>
      </w:r>
      <w:r w:rsidR="009C5B86"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
          <w:sz w:val="24"/>
          <w:szCs w:val="24"/>
          <w:lang w:val="ro-RO"/>
        </w:rPr>
        <w:t xml:space="preserve">, litera </w:t>
      </w:r>
      <w:r w:rsidR="00AA03AD">
        <w:rPr>
          <w:rFonts w:asciiTheme="minorHAnsi" w:eastAsia="Trebuchet MS" w:hAnsiTheme="minorHAnsi" w:cstheme="minorHAnsi"/>
          <w:color w:val="002060"/>
          <w:spacing w:val="-1"/>
          <w:sz w:val="24"/>
          <w:szCs w:val="24"/>
          <w:lang w:val="ro-RO"/>
        </w:rPr>
        <w:t>e</w:t>
      </w:r>
      <w:r w:rsidR="009C5B86"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003448E8" w:rsidRPr="00F70703">
        <w:rPr>
          <w:rFonts w:asciiTheme="minorHAnsi" w:eastAsia="Trebuchet MS" w:hAnsiTheme="minorHAnsi" w:cstheme="minorHAnsi"/>
          <w:color w:val="002060"/>
          <w:spacing w:val="-1"/>
          <w:sz w:val="24"/>
          <w:szCs w:val="24"/>
          <w:lang w:val="ro-RO"/>
        </w:rPr>
        <w:t>contractul de finanțare</w:t>
      </w:r>
      <w:r w:rsidRPr="00F70703">
        <w:rPr>
          <w:rFonts w:asciiTheme="minorHAnsi" w:eastAsia="Trebuchet MS" w:hAnsiTheme="minorHAnsi" w:cstheme="minorHAnsi"/>
          <w:color w:val="002060"/>
          <w:w w:val="103"/>
          <w:sz w:val="24"/>
          <w:szCs w:val="24"/>
          <w:lang w:val="ro-RO"/>
        </w:rPr>
        <w:t>.</w:t>
      </w:r>
    </w:p>
    <w:p w14:paraId="11C3DAC4" w14:textId="3B18A9D6" w:rsidR="000B3971" w:rsidRPr="00F70703" w:rsidRDefault="0099349E" w:rsidP="007A5CCB">
      <w:pPr>
        <w:spacing w:before="60"/>
        <w:ind w:right="105"/>
        <w:jc w:val="both"/>
        <w:rPr>
          <w:rFonts w:asciiTheme="minorHAnsi" w:eastAsia="Trebuchet MS" w:hAnsiTheme="minorHAnsi" w:cstheme="minorHAnsi"/>
          <w:b/>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B07761" w:rsidRPr="00F70703">
        <w:rPr>
          <w:rFonts w:asciiTheme="minorHAnsi" w:eastAsia="Trebuchet MS" w:hAnsiTheme="minorHAnsi" w:cstheme="minorHAnsi"/>
          <w:b/>
          <w:color w:val="002060"/>
          <w:sz w:val="24"/>
          <w:szCs w:val="24"/>
          <w:lang w:val="ro-RO"/>
        </w:rPr>
        <w:t>3</w:t>
      </w:r>
      <w:r w:rsidR="00B07761" w:rsidRPr="00F70703">
        <w:rPr>
          <w:rFonts w:asciiTheme="minorHAnsi" w:eastAsia="Trebuchet MS" w:hAnsiTheme="minorHAnsi" w:cstheme="minorHAnsi"/>
          <w:b/>
          <w:color w:val="002060"/>
          <w:spacing w:val="3"/>
          <w:sz w:val="24"/>
          <w:szCs w:val="24"/>
          <w:lang w:val="ro-RO"/>
        </w:rPr>
        <w:t xml:space="preserve"> </w:t>
      </w:r>
      <w:r w:rsidRPr="00F70703">
        <w:rPr>
          <w:rFonts w:asciiTheme="minorHAnsi" w:eastAsia="Trebuchet MS" w:hAnsiTheme="minorHAnsi" w:cstheme="minorHAnsi"/>
          <w:b/>
          <w:color w:val="002060"/>
          <w:sz w:val="24"/>
          <w:szCs w:val="24"/>
          <w:lang w:val="ro-RO"/>
        </w:rPr>
        <w:t>Alte</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obliga</w:t>
      </w:r>
      <w:r w:rsidRPr="00F70703">
        <w:rPr>
          <w:rFonts w:asciiTheme="minorHAnsi" w:eastAsia="Trebuchet MS" w:hAnsiTheme="minorHAnsi" w:cstheme="minorHAnsi"/>
          <w:b/>
          <w:color w:val="002060"/>
          <w:spacing w:val="-3"/>
          <w:sz w:val="24"/>
          <w:szCs w:val="24"/>
          <w:lang w:val="ro-RO"/>
        </w:rPr>
        <w:t>ț</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25"/>
          <w:sz w:val="24"/>
          <w:szCs w:val="24"/>
          <w:lang w:val="ro-RO"/>
        </w:rPr>
        <w:t xml:space="preserve"> </w:t>
      </w:r>
      <w:r w:rsidRPr="00F70703">
        <w:rPr>
          <w:rFonts w:asciiTheme="minorHAnsi" w:eastAsia="Trebuchet MS" w:hAnsiTheme="minorHAnsi" w:cstheme="minorHAnsi"/>
          <w:b/>
          <w:color w:val="002060"/>
          <w:sz w:val="24"/>
          <w:szCs w:val="24"/>
          <w:lang w:val="ro-RO"/>
        </w:rPr>
        <w:t>ale</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beneficiarului</w:t>
      </w:r>
      <w:r w:rsidRPr="00F70703">
        <w:rPr>
          <w:rFonts w:asciiTheme="minorHAnsi" w:eastAsia="Trebuchet MS" w:hAnsiTheme="minorHAnsi" w:cstheme="minorHAnsi"/>
          <w:b/>
          <w:color w:val="002060"/>
          <w:spacing w:val="41"/>
          <w:sz w:val="24"/>
          <w:szCs w:val="24"/>
          <w:lang w:val="ro-RO"/>
        </w:rPr>
        <w:t xml:space="preserve"> </w:t>
      </w:r>
      <w:r w:rsidRPr="00F70703">
        <w:rPr>
          <w:rFonts w:asciiTheme="minorHAnsi" w:eastAsia="Trebuchet MS" w:hAnsiTheme="minorHAnsi" w:cstheme="minorHAnsi"/>
          <w:b/>
          <w:color w:val="002060"/>
          <w:sz w:val="24"/>
          <w:szCs w:val="24"/>
          <w:lang w:val="ro-RO"/>
        </w:rPr>
        <w:t>specifice</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 xml:space="preserve">Programului </w:t>
      </w:r>
      <w:r w:rsidR="00B07761" w:rsidRPr="00F70703">
        <w:rPr>
          <w:rFonts w:asciiTheme="minorHAnsi" w:eastAsia="Trebuchet MS" w:hAnsiTheme="minorHAnsi" w:cstheme="minorHAnsi"/>
          <w:b/>
          <w:color w:val="002060"/>
          <w:sz w:val="24"/>
          <w:szCs w:val="24"/>
          <w:lang w:val="ro-RO"/>
        </w:rPr>
        <w:t xml:space="preserve">Sănătate </w:t>
      </w:r>
    </w:p>
    <w:p w14:paraId="209B5793" w14:textId="30690C95" w:rsidR="002472DB" w:rsidRPr="00F70703" w:rsidRDefault="002472DB" w:rsidP="007A5CCB">
      <w:pPr>
        <w:spacing w:before="60"/>
        <w:ind w:right="26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hAnsiTheme="minorHAnsi" w:cstheme="minorHAnsi"/>
          <w:color w:val="002060"/>
          <w:sz w:val="24"/>
          <w:szCs w:val="24"/>
          <w:lang w:val="ro-RO"/>
        </w:rPr>
        <w:t xml:space="preserve"> </w:t>
      </w:r>
      <w:r w:rsidR="004C3988" w:rsidRPr="00F70703">
        <w:rPr>
          <w:rFonts w:asciiTheme="minorHAnsi" w:eastAsia="Trebuchet MS" w:hAnsiTheme="minorHAnsi" w:cstheme="minorHAnsi"/>
          <w:color w:val="002060"/>
          <w:sz w:val="24"/>
          <w:szCs w:val="24"/>
          <w:lang w:val="ro-RO"/>
        </w:rPr>
        <w:t>In completarea prevederilor art. 7  din Contractul de finanțare – Condiţii Generale, vor fi luate în considerare următoarele prevederi:</w:t>
      </w:r>
    </w:p>
    <w:p w14:paraId="20B2F1FC" w14:textId="076115AF" w:rsidR="00D3371E" w:rsidRPr="00F70703" w:rsidRDefault="0099349E" w:rsidP="007A5CCB">
      <w:pPr>
        <w:spacing w:before="60"/>
        <w:ind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00AA03AD">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 /Liderul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 xml:space="preserve">t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transmite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termenele </w:t>
      </w:r>
      <w:r w:rsidRPr="00F70703">
        <w:rPr>
          <w:rFonts w:asciiTheme="minorHAnsi" w:eastAsia="Trebuchet MS" w:hAnsiTheme="minorHAnsi" w:cstheme="minorHAnsi"/>
          <w:color w:val="002060"/>
          <w:sz w:val="24"/>
          <w:szCs w:val="24"/>
          <w:lang w:val="ro-RO"/>
        </w:rPr>
        <w:t>specificate,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orice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documen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solicitat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să</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implementării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măsurilo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incluse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planurile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acţiune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implementare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recomandărilor </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rezultate </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urmar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 xml:space="preserve">a  misiunilor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audit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ale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Comisiei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Autorităţii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Audit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lângă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Curtea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României</w:t>
      </w:r>
    </w:p>
    <w:p w14:paraId="58D20364" w14:textId="64C1BBDF" w:rsidR="00EC112B" w:rsidRPr="00F70703" w:rsidRDefault="00D3371E" w:rsidP="007A5CCB">
      <w:pPr>
        <w:spacing w:before="60"/>
        <w:ind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w:t>
      </w:r>
      <w:r w:rsidR="00AA03AD">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partener</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pacing w:val="-1"/>
          <w:sz w:val="24"/>
          <w:szCs w:val="24"/>
          <w:lang w:val="ro-RO"/>
        </w:rPr>
        <w:t>t</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îşi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asum</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furniza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orice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documen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informaţie,  în</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solicitat,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vederea </w:t>
      </w:r>
      <w:r w:rsidRPr="00F70703">
        <w:rPr>
          <w:rFonts w:asciiTheme="minorHAnsi" w:eastAsia="Trebuchet MS" w:hAnsiTheme="minorHAnsi" w:cstheme="minorHAnsi"/>
          <w:color w:val="002060"/>
          <w:sz w:val="24"/>
          <w:szCs w:val="24"/>
          <w:lang w:val="ro-RO"/>
        </w:rPr>
        <w:t>realizării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evaluării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Programului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Sănătate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implementat.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acordul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rezultatul</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evaluării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poate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fi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pus</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dispoziţia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Beneficiarului.</w:t>
      </w:r>
    </w:p>
    <w:p w14:paraId="14F758F8" w14:textId="04E819B6" w:rsidR="00EC112B" w:rsidRPr="00F70703" w:rsidRDefault="00EC112B" w:rsidP="007A5CCB">
      <w:pPr>
        <w:pStyle w:val="Default"/>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w:t>
      </w:r>
      <w:r w:rsidR="00AA03AD">
        <w:rPr>
          <w:rFonts w:asciiTheme="minorHAnsi" w:eastAsia="Trebuchet MS" w:hAnsiTheme="minorHAnsi" w:cstheme="minorHAnsi"/>
          <w:color w:val="002060"/>
          <w:lang w:val="ro-RO"/>
        </w:rPr>
        <w:t>c</w:t>
      </w:r>
      <w:r w:rsidRPr="00F70703">
        <w:rPr>
          <w:rFonts w:asciiTheme="minorHAnsi" w:eastAsia="Trebuchet MS" w:hAnsiTheme="minorHAnsi" w:cstheme="minorHAnsi"/>
          <w:color w:val="002060"/>
          <w:lang w:val="ro-RO"/>
        </w:rPr>
        <w:t xml:space="preserve">) Beneficiarul este obligat să notifice AM în scris şi în termen de 5 zile lucrătoare, </w:t>
      </w:r>
      <w:r w:rsidR="003C436E" w:rsidRPr="00F70703">
        <w:rPr>
          <w:rFonts w:asciiTheme="minorHAnsi" w:eastAsia="Trebuchet MS" w:hAnsiTheme="minorHAnsi" w:cstheme="minorHAnsi"/>
          <w:color w:val="002060"/>
          <w:lang w:val="ro-RO"/>
        </w:rPr>
        <w:t xml:space="preserve">despre </w:t>
      </w:r>
      <w:r w:rsidRPr="00F70703">
        <w:rPr>
          <w:rFonts w:asciiTheme="minorHAnsi" w:eastAsia="Trebuchet MS" w:hAnsiTheme="minorHAnsi" w:cstheme="minorHAnsi"/>
          <w:color w:val="002060"/>
          <w:lang w:val="ro-RO"/>
        </w:rPr>
        <w:t xml:space="preserve">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170A63D9" w14:textId="4321B0F6" w:rsidR="001672E7" w:rsidRPr="00F70703" w:rsidRDefault="001672E7" w:rsidP="00AA03AD">
      <w:pPr>
        <w:pStyle w:val="Default"/>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w:t>
      </w:r>
      <w:r w:rsidR="00AA03AD">
        <w:rPr>
          <w:rFonts w:asciiTheme="minorHAnsi" w:eastAsia="Trebuchet MS" w:hAnsiTheme="minorHAnsi" w:cstheme="minorHAnsi"/>
          <w:color w:val="002060"/>
          <w:lang w:val="ro-RO"/>
        </w:rPr>
        <w:t>d</w:t>
      </w:r>
      <w:r w:rsidRPr="00F70703">
        <w:rPr>
          <w:rFonts w:asciiTheme="minorHAnsi" w:eastAsia="Trebuchet MS" w:hAnsiTheme="minorHAnsi" w:cstheme="minorHAnsi"/>
          <w:color w:val="002060"/>
          <w:lang w:val="ro-RO"/>
        </w:rPr>
        <w:t>)</w:t>
      </w:r>
      <w:r w:rsidR="003C436E" w:rsidRPr="00F70703">
        <w:rPr>
          <w:rFonts w:asciiTheme="minorHAnsi" w:eastAsia="Trebuchet MS" w:hAnsiTheme="minorHAnsi" w:cstheme="minorHAnsi"/>
          <w:color w:val="002060"/>
          <w:lang w:val="ro-RO"/>
        </w:rPr>
        <w:t xml:space="preserve"> </w:t>
      </w:r>
      <w:r w:rsidRPr="00F70703">
        <w:rPr>
          <w:rFonts w:asciiTheme="minorHAnsi" w:eastAsia="Trebuchet MS" w:hAnsiTheme="minorHAnsi" w:cstheme="minorHAnsi"/>
          <w:color w:val="002060"/>
          <w:lang w:val="ro-RO"/>
        </w:rPr>
        <w:t>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2175A5B4" w14:textId="40024153" w:rsidR="008D55CA" w:rsidRPr="00F70703" w:rsidRDefault="00D3371E" w:rsidP="00AA03AD">
      <w:pPr>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AA03AD">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Beneficiarul/Liderul de parteneriat/partenerii </w:t>
      </w:r>
      <w:r w:rsidR="00F57FD8"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z w:val="24"/>
          <w:szCs w:val="24"/>
          <w:lang w:val="ro-RO"/>
        </w:rPr>
        <w:t>au obligația de</w:t>
      </w:r>
      <w:r w:rsidR="00882635" w:rsidRPr="00F70703">
        <w:rPr>
          <w:rFonts w:asciiTheme="minorHAnsi" w:eastAsia="Trebuchet MS" w:hAnsiTheme="minorHAnsi" w:cstheme="minorHAnsi"/>
          <w:color w:val="002060"/>
          <w:sz w:val="24"/>
          <w:szCs w:val="24"/>
          <w:lang w:val="ro-RO"/>
        </w:rPr>
        <w:t xml:space="preserve"> a  </w:t>
      </w:r>
      <w:r w:rsidR="003C436E" w:rsidRPr="00F70703">
        <w:rPr>
          <w:rFonts w:asciiTheme="minorHAnsi" w:eastAsia="Trebuchet MS" w:hAnsiTheme="minorHAnsi" w:cstheme="minorHAnsi"/>
          <w:color w:val="002060"/>
          <w:sz w:val="24"/>
          <w:szCs w:val="24"/>
          <w:lang w:val="ro-RO"/>
        </w:rPr>
        <w:t xml:space="preserve">înainta </w:t>
      </w:r>
      <w:r w:rsidR="00882635" w:rsidRPr="00F70703">
        <w:rPr>
          <w:rFonts w:asciiTheme="minorHAnsi" w:eastAsia="Trebuchet MS" w:hAnsiTheme="minorHAnsi" w:cstheme="minorHAnsi"/>
          <w:color w:val="002060"/>
          <w:sz w:val="24"/>
          <w:szCs w:val="24"/>
          <w:lang w:val="ro-RO"/>
        </w:rPr>
        <w:t xml:space="preserve">către structurile de specialitate ale instituțiilor financiare internaționale documentațiile tehnico-economice care însoțesc aceste proiecte, în vederea analizării acestora, ținând seama de criteriile de selecție prevăzute la art. 6 alin. (2) din Ordonanță de Urgență </w:t>
      </w:r>
      <w:r w:rsidR="00F70703" w:rsidRPr="00F70703">
        <w:rPr>
          <w:rFonts w:asciiTheme="minorHAnsi" w:eastAsia="Trebuchet MS" w:hAnsiTheme="minorHAnsi" w:cstheme="minorHAnsi"/>
          <w:color w:val="002060"/>
          <w:sz w:val="24"/>
          <w:szCs w:val="24"/>
          <w:lang w:val="ro-RO"/>
        </w:rPr>
        <w:t>a</w:t>
      </w:r>
      <w:r w:rsidR="00F70703" w:rsidRPr="00F70703">
        <w:rPr>
          <w:rFonts w:asciiTheme="minorHAnsi" w:eastAsia="Trebuchet MS" w:hAnsiTheme="minorHAnsi" w:cstheme="minorHAnsi"/>
          <w:color w:val="002060"/>
          <w:spacing w:val="7"/>
          <w:sz w:val="24"/>
          <w:szCs w:val="24"/>
          <w:lang w:val="ro-RO"/>
        </w:rPr>
        <w:t xml:space="preserve"> </w:t>
      </w:r>
      <w:r w:rsidR="00F70703" w:rsidRPr="00F70703">
        <w:rPr>
          <w:rFonts w:asciiTheme="minorHAnsi" w:eastAsia="Trebuchet MS" w:hAnsiTheme="minorHAnsi" w:cstheme="minorHAnsi"/>
          <w:color w:val="002060"/>
          <w:sz w:val="24"/>
          <w:szCs w:val="24"/>
          <w:lang w:val="ro-RO"/>
        </w:rPr>
        <w:t>Guvernului</w:t>
      </w:r>
      <w:r w:rsidR="00F70703" w:rsidRPr="00F70703">
        <w:rPr>
          <w:rFonts w:asciiTheme="minorHAnsi" w:eastAsia="Trebuchet MS" w:hAnsiTheme="minorHAnsi" w:cstheme="minorHAnsi"/>
          <w:color w:val="002060"/>
          <w:spacing w:val="33"/>
          <w:sz w:val="24"/>
          <w:szCs w:val="24"/>
          <w:lang w:val="ro-RO"/>
        </w:rPr>
        <w:t xml:space="preserve"> </w:t>
      </w:r>
      <w:r w:rsidR="00882635" w:rsidRPr="00F70703">
        <w:rPr>
          <w:rFonts w:asciiTheme="minorHAnsi" w:eastAsia="Trebuchet MS" w:hAnsiTheme="minorHAnsi" w:cstheme="minorHAnsi"/>
          <w:color w:val="002060"/>
          <w:sz w:val="24"/>
          <w:szCs w:val="24"/>
          <w:lang w:val="ro-RO"/>
        </w:rPr>
        <w:t>nr 55/2023 privind unele măsuri pentru implementarea proiectelor de infrastructură publică de sănătate cu finanțare din fonduri externe nerambursabile în cadrul Programului Sănătate și din împrumuturi contractate cu instituțiile financiare internaționale, precum și pentru asigurarea conformității documentațiilor elaborate de beneficiari cu standardele tehnice specifice instituțiilor financiare internaționale.</w:t>
      </w:r>
    </w:p>
    <w:p w14:paraId="6F2F87F1" w14:textId="31FFA30F" w:rsidR="00AA03AD" w:rsidRDefault="00073D70" w:rsidP="00AA03AD">
      <w:pPr>
        <w:spacing w:before="6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FB5DED">
        <w:rPr>
          <w:rFonts w:asciiTheme="minorHAnsi" w:eastAsia="Trebuchet MS" w:hAnsiTheme="minorHAnsi" w:cstheme="minorHAnsi"/>
          <w:color w:val="002060"/>
          <w:sz w:val="24"/>
          <w:szCs w:val="24"/>
          <w:lang w:val="ro-RO"/>
        </w:rPr>
        <w:t>f</w:t>
      </w:r>
      <w:r w:rsidRPr="00F70703">
        <w:rPr>
          <w:rFonts w:asciiTheme="minorHAnsi" w:eastAsia="Trebuchet MS" w:hAnsiTheme="minorHAnsi" w:cstheme="minorHAnsi"/>
          <w:color w:val="002060"/>
          <w:sz w:val="24"/>
          <w:szCs w:val="24"/>
          <w:lang w:val="ro-RO"/>
        </w:rPr>
        <w:t>) Beneficiarul/Liderul de parteneriat/partenerii au obligația să asigure în perioada analizării documentațiilor tehnico-economice potrivit prevederilor alin. (6) informațiile necesare, documentele justificative, justificările, precum și orice alte categorii de informații necesare în vederea obținerii acceptului privind asigurarea cofinanțării proiectelor de infrastructură publică de sănătate de la bugetul de stat, inclusiv din împrumut contractat cu instituțiile financiare internațional</w:t>
      </w:r>
      <w:r w:rsidR="00AF44BE">
        <w:rPr>
          <w:rFonts w:asciiTheme="minorHAnsi" w:eastAsia="Trebuchet MS" w:hAnsiTheme="minorHAnsi" w:cstheme="minorHAnsi"/>
          <w:color w:val="002060"/>
          <w:sz w:val="24"/>
          <w:szCs w:val="24"/>
          <w:lang w:val="ro-RO"/>
        </w:rPr>
        <w:t>.</w:t>
      </w:r>
    </w:p>
    <w:p w14:paraId="69B72D1A" w14:textId="3AA578D9" w:rsidR="00D3130B" w:rsidRPr="00F70703" w:rsidRDefault="00AA03AD" w:rsidP="00AA03AD">
      <w:pPr>
        <w:spacing w:before="60"/>
        <w:jc w:val="both"/>
        <w:rPr>
          <w:rFonts w:asciiTheme="minorHAnsi" w:eastAsia="Trebuchet MS" w:hAnsiTheme="minorHAnsi" w:cstheme="minorHAnsi"/>
          <w:color w:val="002060"/>
          <w:sz w:val="24"/>
          <w:szCs w:val="24"/>
          <w:lang w:val="ro-RO"/>
        </w:rPr>
      </w:pPr>
      <w:r>
        <w:rPr>
          <w:rFonts w:asciiTheme="minorHAnsi" w:eastAsia="Trebuchet MS" w:hAnsiTheme="minorHAnsi" w:cstheme="minorHAnsi"/>
          <w:b/>
          <w:color w:val="002060"/>
          <w:spacing w:val="3"/>
          <w:sz w:val="24"/>
          <w:szCs w:val="24"/>
          <w:lang w:val="ro-RO"/>
        </w:rPr>
        <w:t xml:space="preserve">Art. 4 </w:t>
      </w:r>
      <w:r w:rsidR="0099349E" w:rsidRPr="00F70703">
        <w:rPr>
          <w:rFonts w:asciiTheme="minorHAnsi" w:eastAsia="Trebuchet MS" w:hAnsiTheme="minorHAnsi" w:cstheme="minorHAnsi"/>
          <w:b/>
          <w:color w:val="002060"/>
          <w:sz w:val="24"/>
          <w:szCs w:val="24"/>
          <w:lang w:val="ro-RO"/>
        </w:rPr>
        <w:t>Modificarea</w:t>
      </w:r>
      <w:r w:rsidR="0099349E" w:rsidRPr="00F70703">
        <w:rPr>
          <w:rFonts w:asciiTheme="minorHAnsi" w:eastAsia="Trebuchet MS" w:hAnsiTheme="minorHAnsi" w:cstheme="minorHAnsi"/>
          <w:b/>
          <w:color w:val="002060"/>
          <w:spacing w:val="35"/>
          <w:sz w:val="24"/>
          <w:szCs w:val="24"/>
          <w:lang w:val="ro-RO"/>
        </w:rPr>
        <w:t xml:space="preserve"> </w:t>
      </w:r>
      <w:r w:rsidR="0099349E" w:rsidRPr="00F70703">
        <w:rPr>
          <w:rFonts w:asciiTheme="minorHAnsi" w:eastAsia="Trebuchet MS" w:hAnsiTheme="minorHAnsi" w:cstheme="minorHAnsi"/>
          <w:b/>
          <w:color w:val="002060"/>
          <w:sz w:val="24"/>
          <w:szCs w:val="24"/>
          <w:lang w:val="ro-RO"/>
        </w:rPr>
        <w:t>Contractului</w:t>
      </w:r>
      <w:r w:rsidR="0099349E" w:rsidRPr="00F70703">
        <w:rPr>
          <w:rFonts w:asciiTheme="minorHAnsi" w:eastAsia="Trebuchet MS" w:hAnsiTheme="minorHAnsi" w:cstheme="minorHAnsi"/>
          <w:b/>
          <w:color w:val="002060"/>
          <w:spacing w:val="37"/>
          <w:sz w:val="24"/>
          <w:szCs w:val="24"/>
          <w:lang w:val="ro-RO"/>
        </w:rPr>
        <w:t xml:space="preserve"> </w:t>
      </w:r>
      <w:r w:rsidR="0099349E" w:rsidRPr="00F70703">
        <w:rPr>
          <w:rFonts w:asciiTheme="minorHAnsi" w:eastAsia="Trebuchet MS" w:hAnsiTheme="minorHAnsi" w:cstheme="minorHAnsi"/>
          <w:b/>
          <w:color w:val="002060"/>
          <w:sz w:val="24"/>
          <w:szCs w:val="24"/>
          <w:lang w:val="ro-RO"/>
        </w:rPr>
        <w:t>de</w:t>
      </w:r>
      <w:r w:rsidR="0099349E" w:rsidRPr="00F70703">
        <w:rPr>
          <w:rFonts w:asciiTheme="minorHAnsi" w:eastAsia="Trebuchet MS" w:hAnsiTheme="minorHAnsi" w:cstheme="minorHAnsi"/>
          <w:b/>
          <w:color w:val="002060"/>
          <w:spacing w:val="9"/>
          <w:sz w:val="24"/>
          <w:szCs w:val="24"/>
          <w:lang w:val="ro-RO"/>
        </w:rPr>
        <w:t xml:space="preserve"> </w:t>
      </w:r>
      <w:r w:rsidR="0099349E" w:rsidRPr="00F70703">
        <w:rPr>
          <w:rFonts w:asciiTheme="minorHAnsi" w:eastAsia="Trebuchet MS" w:hAnsiTheme="minorHAnsi" w:cstheme="minorHAnsi"/>
          <w:b/>
          <w:color w:val="002060"/>
          <w:w w:val="103"/>
          <w:sz w:val="24"/>
          <w:szCs w:val="24"/>
          <w:lang w:val="ro-RO"/>
        </w:rPr>
        <w:t>Fina</w:t>
      </w:r>
      <w:r w:rsidR="0099349E" w:rsidRPr="00F70703">
        <w:rPr>
          <w:rFonts w:asciiTheme="minorHAnsi" w:eastAsia="Trebuchet MS" w:hAnsiTheme="minorHAnsi" w:cstheme="minorHAnsi"/>
          <w:b/>
          <w:color w:val="002060"/>
          <w:spacing w:val="-1"/>
          <w:w w:val="103"/>
          <w:sz w:val="24"/>
          <w:szCs w:val="24"/>
          <w:lang w:val="ro-RO"/>
        </w:rPr>
        <w:t>nțare</w:t>
      </w:r>
    </w:p>
    <w:p w14:paraId="6EBF3EEB" w14:textId="17315422" w:rsidR="002F0A3D" w:rsidRPr="00F70703" w:rsidRDefault="00737E09" w:rsidP="007A5CCB">
      <w:pPr>
        <w:pStyle w:val="ListParagraph"/>
        <w:numPr>
          <w:ilvl w:val="0"/>
          <w:numId w:val="10"/>
        </w:numPr>
        <w:spacing w:before="60"/>
        <w:ind w:right="123"/>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În completarea dispozițiilor a</w:t>
      </w:r>
      <w:r w:rsidR="002F0A3D" w:rsidRPr="00F70703">
        <w:rPr>
          <w:rFonts w:asciiTheme="minorHAnsi" w:eastAsia="Trebuchet MS" w:hAnsiTheme="minorHAnsi" w:cstheme="minorHAnsi"/>
          <w:color w:val="002060"/>
          <w:sz w:val="24"/>
          <w:szCs w:val="24"/>
          <w:lang w:val="ro-RO"/>
        </w:rPr>
        <w:t xml:space="preserve">rt. 10 din Contractul de finanțare </w:t>
      </w:r>
      <w:r w:rsidRPr="00F70703">
        <w:rPr>
          <w:rFonts w:asciiTheme="minorHAnsi" w:eastAsia="Trebuchet MS" w:hAnsiTheme="minorHAnsi" w:cstheme="minorHAnsi"/>
          <w:color w:val="002060"/>
          <w:sz w:val="24"/>
          <w:szCs w:val="24"/>
          <w:lang w:val="ro-RO"/>
        </w:rPr>
        <w:t xml:space="preserve">– Condiții generale vor fi luate în considerare următoarele </w:t>
      </w:r>
      <w:r w:rsidR="004610C1" w:rsidRPr="00F70703">
        <w:rPr>
          <w:rFonts w:asciiTheme="minorHAnsi" w:eastAsia="Trebuchet MS" w:hAnsiTheme="minorHAnsi" w:cstheme="minorHAnsi"/>
          <w:color w:val="002060"/>
          <w:sz w:val="24"/>
          <w:szCs w:val="24"/>
          <w:lang w:val="ro-RO"/>
        </w:rPr>
        <w:t>situații care fac obiectul unui act adițional</w:t>
      </w:r>
      <w:r w:rsidRPr="00F70703">
        <w:rPr>
          <w:rFonts w:asciiTheme="minorHAnsi" w:eastAsia="Trebuchet MS" w:hAnsiTheme="minorHAnsi" w:cstheme="minorHAnsi"/>
          <w:color w:val="002060"/>
          <w:sz w:val="24"/>
          <w:szCs w:val="24"/>
          <w:lang w:val="ro-RO"/>
        </w:rPr>
        <w:t>:</w:t>
      </w:r>
      <w:r w:rsidR="00EC112B" w:rsidRPr="00F70703">
        <w:rPr>
          <w:rFonts w:asciiTheme="minorHAnsi" w:eastAsia="Trebuchet MS" w:hAnsiTheme="minorHAnsi" w:cstheme="minorHAnsi"/>
          <w:color w:val="002060"/>
          <w:sz w:val="24"/>
          <w:szCs w:val="24"/>
          <w:lang w:val="ro-RO"/>
        </w:rPr>
        <w:t xml:space="preserve"> </w:t>
      </w:r>
    </w:p>
    <w:p w14:paraId="777D0485" w14:textId="77777777" w:rsidR="002F0A3D" w:rsidRPr="00F70703" w:rsidRDefault="002F0A3D" w:rsidP="007A5CCB">
      <w:pPr>
        <w:pStyle w:val="Default"/>
        <w:spacing w:before="60"/>
        <w:ind w:left="360"/>
        <w:jc w:val="both"/>
        <w:rPr>
          <w:rFonts w:asciiTheme="minorHAnsi" w:hAnsiTheme="minorHAnsi" w:cstheme="minorHAnsi"/>
          <w:color w:val="002060"/>
          <w:lang w:val="ro-RO"/>
        </w:rPr>
      </w:pPr>
    </w:p>
    <w:p w14:paraId="1223508A" w14:textId="5A756C4C" w:rsidR="002F0A3D" w:rsidRPr="00F70703" w:rsidRDefault="002F0A3D" w:rsidP="007A5CCB">
      <w:pPr>
        <w:pStyle w:val="Default"/>
        <w:numPr>
          <w:ilvl w:val="0"/>
          <w:numId w:val="9"/>
        </w:numPr>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 xml:space="preserve">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w:t>
      </w:r>
      <w:r w:rsidRPr="00FB5DED">
        <w:rPr>
          <w:rFonts w:asciiTheme="minorHAnsi" w:hAnsiTheme="minorHAnsi" w:cstheme="minorHAnsi"/>
          <w:strike/>
          <w:color w:val="002060"/>
          <w:lang w:val="ro-RO"/>
        </w:rPr>
        <w:t xml:space="preserve">încheiat </w:t>
      </w:r>
      <w:r w:rsidRPr="00F70703">
        <w:rPr>
          <w:rFonts w:asciiTheme="minorHAnsi" w:hAnsiTheme="minorHAnsi" w:cstheme="minorHAnsi"/>
          <w:color w:val="002060"/>
          <w:lang w:val="ro-RO"/>
        </w:rPr>
        <w:t>la solicitarea Beneficiarului</w:t>
      </w:r>
      <w:r w:rsidR="001151DF" w:rsidRPr="00F70703">
        <w:rPr>
          <w:rFonts w:asciiTheme="minorHAnsi" w:hAnsiTheme="minorHAnsi" w:cstheme="minorHAnsi"/>
          <w:color w:val="002060"/>
          <w:lang w:val="ro-RO"/>
        </w:rPr>
        <w:t>;</w:t>
      </w:r>
      <w:r w:rsidRPr="00F70703">
        <w:rPr>
          <w:rFonts w:asciiTheme="minorHAnsi" w:hAnsiTheme="minorHAnsi" w:cstheme="minorHAnsi"/>
          <w:color w:val="002060"/>
          <w:lang w:val="ro-RO"/>
        </w:rPr>
        <w:t xml:space="preserve"> </w:t>
      </w:r>
    </w:p>
    <w:p w14:paraId="3513769C" w14:textId="6E0852A7" w:rsidR="002F0A3D" w:rsidRPr="00F70703" w:rsidRDefault="00EC112B" w:rsidP="007A5CCB">
      <w:pPr>
        <w:pStyle w:val="ListParagraph"/>
        <w:numPr>
          <w:ilvl w:val="0"/>
          <w:numId w:val="9"/>
        </w:numPr>
        <w:spacing w:before="60"/>
        <w:ind w:right="105"/>
        <w:contextualSpacing w:val="0"/>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lastRenderedPageBreak/>
        <w:t>Beneficiarul poate solicita modificări intervenite în bugetul estimat al proiectului,</w:t>
      </w:r>
      <w:r w:rsidRPr="00F70703">
        <w:rPr>
          <w:rFonts w:asciiTheme="minorHAnsi" w:eastAsia="Trebuchet MS" w:hAnsiTheme="minorHAnsi" w:cstheme="minorHAnsi"/>
          <w:color w:val="002060"/>
          <w:spacing w:val="-1"/>
          <w:sz w:val="24"/>
          <w:szCs w:val="24"/>
          <w:lang w:val="ro-RO"/>
        </w:rPr>
        <w:t xml:space="preserve"> fără a afecta obiectivul general/scopul proiectului</w:t>
      </w:r>
      <w:r w:rsidRPr="00F70703">
        <w:rPr>
          <w:rFonts w:asciiTheme="minorHAnsi" w:eastAsia="Trebuchet MS" w:hAnsiTheme="minorHAnsi" w:cstheme="minorHAnsi"/>
          <w:color w:val="002060"/>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Modificarea valorii indicatorilor și/sau a grupului țintă stabiliți în cererea de finanţare aprobată, cu respectarea prevederilor Ghidului solicitantului</w:t>
      </w:r>
      <w:r w:rsidR="001151DF" w:rsidRPr="00F70703">
        <w:rPr>
          <w:rFonts w:asciiTheme="minorHAnsi" w:eastAsia="Trebuchet MS" w:hAnsiTheme="minorHAnsi" w:cstheme="minorHAnsi"/>
          <w:color w:val="002060"/>
          <w:sz w:val="24"/>
          <w:szCs w:val="24"/>
          <w:lang w:val="ro-RO"/>
        </w:rPr>
        <w:t>;</w:t>
      </w:r>
    </w:p>
    <w:p w14:paraId="2CA0D5DD" w14:textId="06E26F30" w:rsidR="00AA4AF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Înlocuirea unuia dintre partenerii din proiect, cu condiția asigurării menținerii condițiilor de eligibilitate reglementate de Ghidul Solicitantului şi în conformitate cu  documentele  subsecvente  emise  de  AM  în  vederea  implementării  proiectului, inclusiv a capacității operaţionale şi financiare</w:t>
      </w:r>
      <w:r w:rsidR="001151DF" w:rsidRPr="00F70703">
        <w:rPr>
          <w:rFonts w:asciiTheme="minorHAnsi" w:eastAsia="Trebuchet MS" w:hAnsiTheme="minorHAnsi" w:cstheme="minorHAnsi"/>
          <w:color w:val="002060"/>
          <w:sz w:val="24"/>
          <w:szCs w:val="24"/>
          <w:lang w:val="ro-RO"/>
        </w:rPr>
        <w:t>;</w:t>
      </w:r>
    </w:p>
    <w:p w14:paraId="5DF1C30F" w14:textId="6D22A942" w:rsidR="0084160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Modificări ale anexei</w:t>
      </w:r>
      <w:r w:rsidR="008E7278" w:rsidRPr="00F70703">
        <w:rPr>
          <w:rFonts w:asciiTheme="minorHAnsi" w:eastAsia="Trebuchet MS" w:hAnsiTheme="minorHAnsi" w:cstheme="minorHAnsi"/>
          <w:color w:val="002060"/>
          <w:sz w:val="24"/>
          <w:szCs w:val="24"/>
          <w:lang w:val="ro-RO"/>
        </w:rPr>
        <w:t xml:space="preserve"> </w:t>
      </w:r>
      <w:r w:rsidR="00D81D0C">
        <w:rPr>
          <w:rFonts w:asciiTheme="minorHAnsi" w:eastAsia="Trebuchet MS" w:hAnsiTheme="minorHAnsi" w:cstheme="minorHAnsi"/>
          <w:color w:val="002060"/>
          <w:sz w:val="24"/>
          <w:szCs w:val="24"/>
          <w:lang w:val="ro-RO"/>
        </w:rPr>
        <w:t>nr.</w:t>
      </w:r>
      <w:r w:rsidR="004E7F8C" w:rsidRPr="00F70703">
        <w:rPr>
          <w:rFonts w:asciiTheme="minorHAnsi" w:eastAsia="Trebuchet MS" w:hAnsiTheme="minorHAnsi" w:cstheme="minorHAnsi"/>
          <w:color w:val="002060"/>
          <w:sz w:val="24"/>
          <w:szCs w:val="24"/>
          <w:lang w:val="ro-RO"/>
        </w:rPr>
        <w:t>4 la contractul de finantare</w:t>
      </w:r>
      <w:r w:rsidR="00D81D0C">
        <w:rPr>
          <w:rFonts w:asciiTheme="minorHAnsi" w:eastAsia="Trebuchet MS" w:hAnsiTheme="minorHAnsi" w:cstheme="minorHAnsi"/>
          <w:color w:val="002060"/>
          <w:sz w:val="24"/>
          <w:szCs w:val="24"/>
          <w:lang w:val="ro-RO"/>
        </w:rPr>
        <w:t xml:space="preserve"> – condiții generale</w:t>
      </w:r>
      <w:r w:rsidR="004E7F8C"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 Acord</w:t>
      </w:r>
      <w:r w:rsidR="00D81D0C">
        <w:rPr>
          <w:rFonts w:asciiTheme="minorHAnsi" w:eastAsia="Trebuchet MS" w:hAnsiTheme="minorHAnsi" w:cstheme="minorHAnsi"/>
          <w:color w:val="002060"/>
          <w:sz w:val="24"/>
          <w:szCs w:val="24"/>
          <w:lang w:val="ro-RO"/>
        </w:rPr>
        <w:t>ul</w:t>
      </w:r>
      <w:r w:rsidR="004E7F8C" w:rsidRPr="00F70703">
        <w:rPr>
          <w:rFonts w:asciiTheme="minorHAnsi" w:eastAsia="Trebuchet MS" w:hAnsiTheme="minorHAnsi" w:cstheme="minorHAnsi"/>
          <w:color w:val="002060"/>
          <w:sz w:val="24"/>
          <w:szCs w:val="24"/>
          <w:lang w:val="ro-RO"/>
        </w:rPr>
        <w:t xml:space="preserve"> de parteneriat</w:t>
      </w:r>
      <w:r w:rsidRPr="00F70703">
        <w:rPr>
          <w:rFonts w:asciiTheme="minorHAnsi" w:eastAsia="Trebuchet MS" w:hAnsiTheme="minorHAnsi" w:cstheme="minorHAnsi"/>
          <w:color w:val="002060"/>
          <w:sz w:val="24"/>
          <w:szCs w:val="24"/>
          <w:lang w:val="ro-RO"/>
        </w:rPr>
        <w:t xml:space="preserve">; </w:t>
      </w:r>
    </w:p>
    <w:p w14:paraId="37198949" w14:textId="0717C741" w:rsidR="005E57BA" w:rsidRPr="00F70703" w:rsidRDefault="005E57BA"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Modificări care rezultă din analiza documentației tehnico-economice de structurile de specialitate ale Instituțiilor Financiare Internaționale, necesare în vederea accesării împrumutului contractat cu Instituțiile Financiare Internaționale pentru asigurarea cofinanțării proiectului in corelare cu prevederile Ordonanței de urgență </w:t>
      </w:r>
      <w:r w:rsidR="001151DF" w:rsidRPr="00F70703">
        <w:rPr>
          <w:rFonts w:asciiTheme="minorHAnsi" w:eastAsia="Trebuchet MS" w:hAnsiTheme="minorHAnsi" w:cstheme="minorHAnsi"/>
          <w:color w:val="002060"/>
          <w:sz w:val="24"/>
          <w:szCs w:val="24"/>
          <w:lang w:val="ro-RO"/>
        </w:rPr>
        <w:t xml:space="preserve">a Guvernului nr. </w:t>
      </w:r>
      <w:r w:rsidRPr="00F70703">
        <w:rPr>
          <w:rFonts w:asciiTheme="minorHAnsi" w:eastAsia="Trebuchet MS" w:hAnsiTheme="minorHAnsi" w:cstheme="minorHAnsi"/>
          <w:color w:val="002060"/>
          <w:sz w:val="24"/>
          <w:szCs w:val="24"/>
          <w:lang w:val="ro-RO"/>
        </w:rPr>
        <w:t>55/2023.</w:t>
      </w:r>
    </w:p>
    <w:p w14:paraId="0103D250" w14:textId="77777777" w:rsidR="000B3971" w:rsidRPr="00F70703" w:rsidRDefault="000B3971" w:rsidP="007A5CCB">
      <w:pPr>
        <w:spacing w:before="60"/>
        <w:jc w:val="both"/>
        <w:rPr>
          <w:rFonts w:asciiTheme="minorHAnsi" w:hAnsiTheme="minorHAnsi" w:cstheme="minorHAnsi"/>
          <w:color w:val="002060"/>
          <w:sz w:val="24"/>
          <w:szCs w:val="24"/>
          <w:lang w:val="ro-RO"/>
        </w:rPr>
      </w:pPr>
    </w:p>
    <w:p w14:paraId="6B097D5F" w14:textId="49B828B6" w:rsidR="000B3971" w:rsidRPr="00F70703" w:rsidRDefault="0099349E"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9"/>
          <w:sz w:val="24"/>
          <w:szCs w:val="24"/>
          <w:lang w:val="ro-RO"/>
        </w:rPr>
        <w:t xml:space="preserve"> </w:t>
      </w:r>
      <w:r w:rsidR="003B79CC" w:rsidRPr="00F70703">
        <w:rPr>
          <w:rFonts w:asciiTheme="minorHAnsi" w:eastAsia="Trebuchet MS" w:hAnsiTheme="minorHAnsi" w:cstheme="minorHAnsi"/>
          <w:color w:val="002060"/>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responsabil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solicită  clarific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privire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modificarea </w:t>
      </w:r>
      <w:r w:rsidRPr="00F70703">
        <w:rPr>
          <w:rFonts w:asciiTheme="minorHAnsi" w:eastAsia="Trebuchet MS" w:hAnsiTheme="minorHAnsi" w:cstheme="minorHAnsi"/>
          <w:color w:val="002060"/>
          <w:sz w:val="24"/>
          <w:szCs w:val="24"/>
          <w:lang w:val="ro-RO"/>
        </w:rPr>
        <w:t>propusă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act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ad</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țional,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beneficiaru</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să furnizeze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un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spun</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nul</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comunicat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pacing w:val="-1"/>
          <w:sz w:val="24"/>
          <w:szCs w:val="24"/>
          <w:lang w:val="ro-RO"/>
        </w:rPr>
        <w:t>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responsabil.</w:t>
      </w:r>
    </w:p>
    <w:p w14:paraId="49C1AC98" w14:textId="5F7A12AB" w:rsidR="000B3971" w:rsidRPr="00F70703" w:rsidRDefault="0099349E"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 Dac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urm</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a  maxim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2  (</w:t>
      </w:r>
      <w:r w:rsidR="003C436E" w:rsidRPr="00F70703">
        <w:rPr>
          <w:rFonts w:asciiTheme="minorHAnsi" w:eastAsia="Trebuchet MS" w:hAnsiTheme="minorHAnsi" w:cstheme="minorHAnsi"/>
          <w:color w:val="002060"/>
          <w:sz w:val="24"/>
          <w:szCs w:val="24"/>
          <w:lang w:val="ro-RO"/>
        </w:rPr>
        <w:t>două</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solicit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clarific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 xml:space="preserve">ri, </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beneficiaru</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/liderul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z w:val="24"/>
          <w:szCs w:val="24"/>
          <w:lang w:val="ro-RO"/>
        </w:rPr>
        <w:t>eneriat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transmite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stabilit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w w:val="103"/>
          <w:sz w:val="24"/>
          <w:szCs w:val="24"/>
          <w:lang w:val="ro-RO"/>
        </w:rPr>
        <w:t>informa</w:t>
      </w:r>
      <w:r w:rsidRPr="00F70703">
        <w:rPr>
          <w:rFonts w:asciiTheme="minorHAnsi" w:eastAsia="Trebuchet MS" w:hAnsiTheme="minorHAnsi" w:cstheme="minorHAnsi"/>
          <w:color w:val="002060"/>
          <w:spacing w:val="-3"/>
          <w:w w:val="103"/>
          <w:sz w:val="24"/>
          <w:szCs w:val="24"/>
          <w:lang w:val="ro-RO"/>
        </w:rPr>
        <w:t>ţ</w:t>
      </w:r>
      <w:r w:rsidRPr="00F70703">
        <w:rPr>
          <w:rFonts w:asciiTheme="minorHAnsi" w:eastAsia="Trebuchet MS" w:hAnsiTheme="minorHAnsi" w:cstheme="minorHAnsi"/>
          <w:color w:val="002060"/>
          <w:w w:val="103"/>
          <w:sz w:val="24"/>
          <w:szCs w:val="24"/>
          <w:lang w:val="ro-RO"/>
        </w:rPr>
        <w:t>iile/</w:t>
      </w:r>
      <w:r w:rsidRPr="00F70703">
        <w:rPr>
          <w:rFonts w:asciiTheme="minorHAnsi" w:eastAsia="Trebuchet MS" w:hAnsiTheme="minorHAnsi" w:cstheme="minorHAnsi"/>
          <w:color w:val="002060"/>
          <w:spacing w:val="-1"/>
          <w:sz w:val="24"/>
          <w:szCs w:val="24"/>
          <w:lang w:val="ro-RO"/>
        </w:rPr>
        <w:t>cla</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actul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adi</w:t>
      </w:r>
      <w:r w:rsidRPr="00F70703">
        <w:rPr>
          <w:rFonts w:asciiTheme="minorHAnsi" w:eastAsia="Trebuchet MS" w:hAnsiTheme="minorHAnsi" w:cstheme="minorHAnsi"/>
          <w:color w:val="002060"/>
          <w:spacing w:val="-3"/>
          <w:sz w:val="24"/>
          <w:szCs w:val="24"/>
          <w:lang w:val="ro-RO"/>
        </w:rPr>
        <w:t>ţ</w:t>
      </w:r>
      <w:r w:rsidRPr="00F70703">
        <w:rPr>
          <w:rFonts w:asciiTheme="minorHAnsi" w:eastAsia="Trebuchet MS" w:hAnsiTheme="minorHAnsi" w:cstheme="minorHAnsi"/>
          <w:color w:val="002060"/>
          <w:sz w:val="24"/>
          <w:szCs w:val="24"/>
          <w:lang w:val="ro-RO"/>
        </w:rPr>
        <w:t>ional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respinge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drept.</w:t>
      </w:r>
    </w:p>
    <w:p w14:paraId="125BE48D" w14:textId="4F189004" w:rsidR="008D55CA" w:rsidRPr="00F70703" w:rsidRDefault="0099349E" w:rsidP="007A5CCB">
      <w:pPr>
        <w:spacing w:before="60"/>
        <w:ind w:left="133" w:right="105"/>
        <w:jc w:val="both"/>
        <w:rPr>
          <w:rFonts w:asciiTheme="minorHAnsi" w:hAnsiTheme="minorHAnsi" w:cstheme="minorHAnsi"/>
          <w:color w:val="002060"/>
          <w:sz w:val="24"/>
          <w:szCs w:val="24"/>
          <w:lang w:val="ro-RO"/>
        </w:rPr>
        <w:sectPr w:rsidR="008D55CA" w:rsidRPr="00F70703" w:rsidSect="00CE5874">
          <w:headerReference w:type="default" r:id="rId8"/>
          <w:footerReference w:type="default" r:id="rId9"/>
          <w:pgSz w:w="12240" w:h="15840"/>
          <w:pgMar w:top="960" w:right="758" w:bottom="280" w:left="1720" w:header="0" w:footer="583" w:gutter="0"/>
          <w:cols w:space="720"/>
        </w:sect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rezerv</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dreptu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declara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neeligibile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cheltuielil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nerespectare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legal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1"/>
          <w:sz w:val="24"/>
          <w:szCs w:val="24"/>
          <w:lang w:val="ro-RO"/>
        </w:rPr>
        <w:t>plicabil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aplica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corec</w:t>
      </w:r>
      <w:r w:rsidRPr="00F70703">
        <w:rPr>
          <w:rFonts w:asciiTheme="minorHAnsi" w:eastAsia="Trebuchet MS" w:hAnsiTheme="minorHAnsi" w:cstheme="minorHAnsi"/>
          <w:color w:val="002060"/>
          <w:spacing w:val="-3"/>
          <w:sz w:val="24"/>
          <w:szCs w:val="24"/>
          <w:lang w:val="ro-RO"/>
        </w:rPr>
        <w:t>ţ</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financiar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w w:val="103"/>
          <w:sz w:val="24"/>
          <w:szCs w:val="24"/>
          <w:lang w:val="ro-RO"/>
        </w:rPr>
        <w:t xml:space="preserve">urmare a </w:t>
      </w:r>
      <w:r w:rsidRPr="00F70703">
        <w:rPr>
          <w:rFonts w:asciiTheme="minorHAnsi" w:eastAsia="Trebuchet MS" w:hAnsiTheme="minorHAnsi" w:cstheme="minorHAnsi"/>
          <w:color w:val="002060"/>
          <w:sz w:val="24"/>
          <w:szCs w:val="24"/>
          <w:lang w:val="ro-RO"/>
        </w:rPr>
        <w:t>verific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situaţia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nedetectări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
          <w:w w:val="103"/>
          <w:sz w:val="24"/>
          <w:szCs w:val="24"/>
          <w:lang w:val="ro-RO"/>
        </w:rPr>
        <w:t xml:space="preserve">OI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nec</w:t>
      </w:r>
      <w:r w:rsidRPr="00F70703">
        <w:rPr>
          <w:rFonts w:asciiTheme="minorHAnsi" w:eastAsia="Trebuchet MS" w:hAnsiTheme="minorHAnsi" w:cstheme="minorHAnsi"/>
          <w:color w:val="002060"/>
          <w:spacing w:val="-1"/>
          <w:sz w:val="24"/>
          <w:szCs w:val="24"/>
          <w:lang w:val="ro-RO"/>
        </w:rPr>
        <w:t>on</w:t>
      </w:r>
      <w:r w:rsidRPr="00F70703">
        <w:rPr>
          <w:rFonts w:asciiTheme="minorHAnsi" w:eastAsia="Trebuchet MS" w:hAnsiTheme="minorHAnsi" w:cstheme="minorHAnsi"/>
          <w:color w:val="002060"/>
          <w:sz w:val="24"/>
          <w:szCs w:val="24"/>
          <w:lang w:val="ro-RO"/>
        </w:rPr>
        <w:t>formităţilor</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intervenite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ulterior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încheierii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actelor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adi</w:t>
      </w:r>
      <w:r w:rsidRPr="00F70703">
        <w:rPr>
          <w:rFonts w:asciiTheme="minorHAnsi" w:eastAsia="Trebuchet MS" w:hAnsiTheme="minorHAnsi" w:cstheme="minorHAnsi"/>
          <w:color w:val="002060"/>
          <w:sz w:val="24"/>
          <w:szCs w:val="24"/>
          <w:lang w:val="ro-RO"/>
        </w:rPr>
        <w:t>ţionale</w:t>
      </w:r>
      <w:r w:rsidR="005B553A" w:rsidRPr="00F70703">
        <w:rPr>
          <w:rFonts w:asciiTheme="minorHAnsi" w:eastAsia="Trebuchet MS" w:hAnsiTheme="minorHAnsi" w:cstheme="minorHAnsi"/>
          <w:color w:val="002060"/>
          <w:sz w:val="24"/>
          <w:szCs w:val="24"/>
          <w:lang w:val="ro-RO"/>
        </w:rPr>
        <w:t>/aprobării notificări</w:t>
      </w:r>
      <w:r w:rsidR="00D3130B"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w w:val="103"/>
          <w:sz w:val="24"/>
          <w:szCs w:val="24"/>
          <w:lang w:val="ro-RO"/>
        </w:rPr>
        <w:t>Contract</w:t>
      </w:r>
      <w:r w:rsidR="00BF604A">
        <w:rPr>
          <w:rFonts w:asciiTheme="minorHAnsi" w:eastAsia="Trebuchet MS" w:hAnsiTheme="minorHAnsi" w:cstheme="minorHAnsi"/>
          <w:color w:val="002060"/>
          <w:w w:val="103"/>
          <w:sz w:val="24"/>
          <w:szCs w:val="24"/>
          <w:lang w:val="ro-RO"/>
        </w:rPr>
        <w:t>.</w:t>
      </w:r>
    </w:p>
    <w:p w14:paraId="1FB0BB8E" w14:textId="79C79141" w:rsidR="00794FBB" w:rsidRPr="00F70703" w:rsidRDefault="00AE69E4" w:rsidP="007A5CCB">
      <w:pPr>
        <w:spacing w:before="60"/>
        <w:jc w:val="both"/>
        <w:rPr>
          <w:rFonts w:asciiTheme="minorHAnsi"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lastRenderedPageBreak/>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9C7C7B" w:rsidRPr="00F70703">
        <w:rPr>
          <w:rFonts w:asciiTheme="minorHAnsi" w:eastAsia="Trebuchet MS" w:hAnsiTheme="minorHAnsi" w:cstheme="minorHAnsi"/>
          <w:b/>
          <w:color w:val="002060"/>
          <w:sz w:val="24"/>
          <w:szCs w:val="24"/>
          <w:lang w:val="ro-RO"/>
        </w:rPr>
        <w:t>5</w:t>
      </w:r>
      <w:r w:rsidRPr="00F70703">
        <w:rPr>
          <w:rFonts w:asciiTheme="minorHAnsi" w:eastAsia="Trebuchet MS" w:hAnsiTheme="minorHAnsi" w:cstheme="minorHAnsi"/>
          <w:b/>
          <w:color w:val="002060"/>
          <w:sz w:val="24"/>
          <w:szCs w:val="24"/>
          <w:lang w:val="ro-RO"/>
        </w:rPr>
        <w:t xml:space="preserve">  </w:t>
      </w:r>
      <w:r w:rsidR="00794FBB" w:rsidRPr="00F70703">
        <w:rPr>
          <w:rFonts w:asciiTheme="minorHAnsi" w:hAnsiTheme="minorHAnsi" w:cstheme="minorHAnsi"/>
          <w:b/>
          <w:bCs/>
          <w:color w:val="002060"/>
          <w:sz w:val="24"/>
          <w:szCs w:val="24"/>
          <w:lang w:val="ro-RO"/>
        </w:rPr>
        <w:t>Monitorizare şi raportare</w:t>
      </w:r>
    </w:p>
    <w:p w14:paraId="43F140E0" w14:textId="70574192" w:rsidR="003D7FC0" w:rsidRPr="00F70703" w:rsidRDefault="00AA06B0" w:rsidP="007A5CCB">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completarea dispozițiilor a</w:t>
      </w:r>
      <w:r w:rsidR="00794FBB" w:rsidRPr="00F70703">
        <w:rPr>
          <w:rFonts w:asciiTheme="minorHAnsi" w:hAnsiTheme="minorHAnsi" w:cstheme="minorHAnsi"/>
          <w:color w:val="002060"/>
          <w:sz w:val="24"/>
          <w:szCs w:val="24"/>
          <w:lang w:val="ro-RO"/>
        </w:rPr>
        <w:t>rt.13</w:t>
      </w:r>
      <w:r w:rsidR="00DE4BF1" w:rsidRPr="00F70703">
        <w:rPr>
          <w:rFonts w:asciiTheme="minorHAnsi" w:hAnsiTheme="minorHAnsi" w:cstheme="minorHAnsi"/>
          <w:color w:val="002060"/>
          <w:sz w:val="24"/>
          <w:szCs w:val="24"/>
          <w:lang w:val="ro-RO"/>
        </w:rPr>
        <w:t xml:space="preserve"> alin</w:t>
      </w:r>
      <w:r w:rsidRPr="00F70703">
        <w:rPr>
          <w:rFonts w:asciiTheme="minorHAnsi" w:hAnsiTheme="minorHAnsi" w:cstheme="minorHAnsi"/>
          <w:color w:val="002060"/>
          <w:sz w:val="24"/>
          <w:szCs w:val="24"/>
          <w:lang w:val="ro-RO"/>
        </w:rPr>
        <w:t>.</w:t>
      </w:r>
      <w:r w:rsidR="00DE4BF1" w:rsidRPr="00F70703">
        <w:rPr>
          <w:rFonts w:asciiTheme="minorHAnsi" w:hAnsiTheme="minorHAnsi" w:cstheme="minorHAnsi"/>
          <w:color w:val="002060"/>
          <w:sz w:val="24"/>
          <w:szCs w:val="24"/>
          <w:lang w:val="ro-RO"/>
        </w:rPr>
        <w:t xml:space="preserve"> (1</w:t>
      </w:r>
      <w:r w:rsidR="006F4C7B">
        <w:rPr>
          <w:rFonts w:asciiTheme="minorHAnsi" w:hAnsiTheme="minorHAnsi" w:cstheme="minorHAnsi"/>
          <w:color w:val="002060"/>
          <w:sz w:val="24"/>
          <w:szCs w:val="24"/>
          <w:lang w:val="ro-RO"/>
        </w:rPr>
        <w:t>1</w:t>
      </w:r>
      <w:r w:rsidR="00DE4BF1" w:rsidRPr="00F70703">
        <w:rPr>
          <w:rFonts w:asciiTheme="minorHAnsi" w:hAnsiTheme="minorHAnsi" w:cstheme="minorHAnsi"/>
          <w:color w:val="002060"/>
          <w:sz w:val="24"/>
          <w:szCs w:val="24"/>
          <w:lang w:val="ro-RO"/>
        </w:rPr>
        <w:t xml:space="preserve">) litera f) </w:t>
      </w:r>
      <w:r w:rsidR="00794FBB" w:rsidRPr="00F70703">
        <w:rPr>
          <w:rFonts w:asciiTheme="minorHAnsi" w:hAnsiTheme="minorHAnsi" w:cstheme="minorHAnsi"/>
          <w:color w:val="002060"/>
          <w:sz w:val="24"/>
          <w:szCs w:val="24"/>
          <w:lang w:val="ro-RO"/>
        </w:rPr>
        <w:t xml:space="preserve">din Contractul de finanțare </w:t>
      </w:r>
      <w:r w:rsidRPr="00F70703">
        <w:rPr>
          <w:rFonts w:asciiTheme="minorHAnsi" w:hAnsiTheme="minorHAnsi" w:cstheme="minorHAnsi"/>
          <w:color w:val="002060"/>
          <w:sz w:val="24"/>
          <w:szCs w:val="24"/>
          <w:lang w:val="ro-RO"/>
        </w:rPr>
        <w:t xml:space="preserve">– Condiții generale </w:t>
      </w:r>
      <w:r w:rsidR="00930E4A" w:rsidRPr="00930E4A">
        <w:rPr>
          <w:rFonts w:asciiTheme="minorHAnsi" w:eastAsia="Trebuchet MS" w:hAnsiTheme="minorHAnsi" w:cstheme="minorHAnsi"/>
          <w:color w:val="002060"/>
          <w:sz w:val="24"/>
          <w:szCs w:val="24"/>
          <w:lang w:val="ro-RO"/>
        </w:rPr>
        <w:t>în situația nerealizării, la termen, a indicatorilor de etapă, AM adoptă și implementează, în funcție de riscurile identificate, acțiuni și măsuri de monitorizare consolidată, după cum urmează:</w:t>
      </w:r>
      <w:r w:rsidR="00DD3C0F" w:rsidRPr="00F70703">
        <w:rPr>
          <w:rFonts w:asciiTheme="minorHAnsi" w:hAnsiTheme="minorHAnsi" w:cstheme="minorHAnsi"/>
          <w:color w:val="002060"/>
          <w:sz w:val="24"/>
          <w:szCs w:val="24"/>
          <w:lang w:val="ro-RO"/>
        </w:rPr>
        <w:t xml:space="preserve"> </w:t>
      </w:r>
    </w:p>
    <w:p w14:paraId="15033D32" w14:textId="6AD16962" w:rsidR="003D7FC0" w:rsidRPr="00930E4A" w:rsidRDefault="003D7FC0" w:rsidP="00930E4A">
      <w:pPr>
        <w:pStyle w:val="Default"/>
        <w:numPr>
          <w:ilvl w:val="0"/>
          <w:numId w:val="16"/>
        </w:numPr>
        <w:spacing w:before="60"/>
        <w:jc w:val="both"/>
        <w:rPr>
          <w:rFonts w:asciiTheme="minorHAnsi" w:eastAsia="Trebuchet MS" w:hAnsiTheme="minorHAnsi" w:cstheme="minorHAnsi"/>
          <w:color w:val="002060"/>
          <w:lang w:val="ro-RO"/>
        </w:rPr>
      </w:pPr>
      <w:r w:rsidRPr="00930E4A">
        <w:rPr>
          <w:rFonts w:asciiTheme="minorHAnsi" w:eastAsia="Trebuchet MS" w:hAnsiTheme="minorHAnsi" w:cstheme="minorHAnsi"/>
          <w:color w:val="002060"/>
          <w:lang w:val="ro-RO"/>
        </w:rPr>
        <w:t xml:space="preserve">va fi notificat beneficiarul și i se va solicita de către AM, transmiterea documentelor justificative/dovedirea cauzelor obiective pentru nerealizarea la termen a indicatorilor de etapă, în termen de 5 zile lucrătoare de la primirea notificării. </w:t>
      </w:r>
    </w:p>
    <w:p w14:paraId="384F6D4C" w14:textId="05517E4A" w:rsidR="003D7FC0" w:rsidRPr="00930E4A" w:rsidRDefault="00136FEA" w:rsidP="00930E4A">
      <w:pPr>
        <w:pStyle w:val="Default"/>
        <w:numPr>
          <w:ilvl w:val="0"/>
          <w:numId w:val="16"/>
        </w:numPr>
        <w:spacing w:before="60"/>
        <w:jc w:val="both"/>
        <w:rPr>
          <w:rFonts w:asciiTheme="minorHAnsi" w:eastAsia="Trebuchet MS" w:hAnsiTheme="minorHAnsi" w:cstheme="minorHAnsi"/>
          <w:color w:val="002060"/>
          <w:lang w:val="ro-RO"/>
        </w:rPr>
      </w:pPr>
      <w:r w:rsidRPr="00930E4A">
        <w:rPr>
          <w:rFonts w:asciiTheme="minorHAnsi" w:eastAsia="Trebuchet MS" w:hAnsiTheme="minorHAnsi" w:cstheme="minorHAnsi"/>
          <w:color w:val="002060"/>
          <w:lang w:val="ro-RO"/>
        </w:rPr>
        <w:t xml:space="preserve">AM </w:t>
      </w:r>
      <w:r w:rsidR="003D7FC0" w:rsidRPr="00930E4A">
        <w:rPr>
          <w:rFonts w:asciiTheme="minorHAnsi" w:eastAsia="Trebuchet MS" w:hAnsiTheme="minorHAnsi" w:cstheme="minorHAnsi"/>
          <w:color w:val="002060"/>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930E4A">
        <w:rPr>
          <w:rFonts w:asciiTheme="minorHAnsi" w:eastAsia="Trebuchet MS" w:hAnsiTheme="minorHAnsi" w:cstheme="minorHAnsi"/>
          <w:color w:val="002060"/>
          <w:lang w:val="ro-RO"/>
        </w:rPr>
        <w:t>î</w:t>
      </w:r>
      <w:r w:rsidR="003D7FC0" w:rsidRPr="00930E4A">
        <w:rPr>
          <w:rFonts w:asciiTheme="minorHAnsi" w:eastAsia="Trebuchet MS" w:hAnsiTheme="minorHAnsi" w:cstheme="minorHAnsi"/>
          <w:color w:val="002060"/>
          <w:lang w:val="ro-RO"/>
        </w:rPr>
        <w:t xml:space="preserve">ndeplinirea acestuia, agreat în prealabil cu AM. Acțiunile și măsurile vor fi stabilite astfel încât să nu afecteze îndeplinirea următorilor indicatori de etapă prevăzuți în planul de monitorizare. </w:t>
      </w:r>
    </w:p>
    <w:p w14:paraId="34F100EE" w14:textId="3BD593E3" w:rsidR="0057368E" w:rsidRDefault="00930E4A" w:rsidP="007A5CCB">
      <w:pPr>
        <w:spacing w:before="60"/>
        <w:jc w:val="both"/>
        <w:rPr>
          <w:rFonts w:asciiTheme="minorHAnsi" w:eastAsia="Trebuchet MS" w:hAnsiTheme="minorHAnsi" w:cstheme="minorHAnsi"/>
          <w:color w:val="002060"/>
          <w:sz w:val="24"/>
          <w:szCs w:val="24"/>
          <w:lang w:val="ro-RO"/>
        </w:rPr>
      </w:pPr>
      <w:r w:rsidRPr="00930E4A">
        <w:rPr>
          <w:rFonts w:asciiTheme="minorHAnsi" w:eastAsia="Trebuchet MS" w:hAnsiTheme="minorHAnsi" w:cstheme="minorHAnsi"/>
          <w:color w:val="002060"/>
          <w:sz w:val="24"/>
          <w:szCs w:val="24"/>
          <w:lang w:val="ro-RO"/>
        </w:rPr>
        <w:t>(2) AM are dreptul să aplice, în situația neîndeplinirii de către beneficiar a indicatorilor de etapă la termenele prevăzute în planul de monitorizare al proiectului, în funcție de analiza obiectivă și riscurile identificate, măsurile corective prevăzute la art. 13, alin. (11)  din contract de finanțare – Condiții generale.</w:t>
      </w:r>
    </w:p>
    <w:p w14:paraId="4616A9D3" w14:textId="77777777" w:rsidR="00930E4A" w:rsidRPr="00F70703" w:rsidRDefault="00930E4A" w:rsidP="007A5CCB">
      <w:pPr>
        <w:spacing w:before="60"/>
        <w:jc w:val="both"/>
        <w:rPr>
          <w:rFonts w:asciiTheme="minorHAnsi" w:eastAsia="Trebuchet MS" w:hAnsiTheme="minorHAnsi" w:cstheme="minorHAnsi"/>
          <w:color w:val="002060"/>
          <w:sz w:val="24"/>
          <w:szCs w:val="24"/>
          <w:lang w:val="ro-RO"/>
        </w:rPr>
      </w:pPr>
    </w:p>
    <w:p w14:paraId="0169A90E" w14:textId="4E10680F" w:rsidR="005F401B" w:rsidRPr="00F70703" w:rsidRDefault="001672E7" w:rsidP="007A5CCB">
      <w:pPr>
        <w:spacing w:before="60"/>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 xml:space="preserve">Art </w:t>
      </w:r>
      <w:r w:rsidR="009C7C7B" w:rsidRPr="00F70703">
        <w:rPr>
          <w:rFonts w:asciiTheme="minorHAnsi" w:eastAsia="Trebuchet MS" w:hAnsiTheme="minorHAnsi" w:cstheme="minorHAnsi"/>
          <w:b/>
          <w:bCs/>
          <w:color w:val="002060"/>
          <w:sz w:val="24"/>
          <w:szCs w:val="24"/>
          <w:lang w:val="ro-RO"/>
        </w:rPr>
        <w:t>6</w:t>
      </w:r>
      <w:r w:rsidRPr="00F70703">
        <w:rPr>
          <w:rFonts w:asciiTheme="minorHAnsi" w:eastAsia="Trebuchet MS" w:hAnsiTheme="minorHAnsi" w:cstheme="minorHAnsi"/>
          <w:b/>
          <w:bCs/>
          <w:color w:val="002060"/>
          <w:sz w:val="24"/>
          <w:szCs w:val="24"/>
          <w:lang w:val="ro-RO"/>
        </w:rPr>
        <w:t xml:space="preserve"> </w:t>
      </w:r>
      <w:r w:rsidR="005F401B" w:rsidRPr="00F70703">
        <w:rPr>
          <w:rFonts w:asciiTheme="minorHAnsi" w:eastAsia="Trebuchet MS" w:hAnsiTheme="minorHAnsi" w:cstheme="minorHAnsi"/>
          <w:b/>
          <w:bCs/>
          <w:color w:val="002060"/>
          <w:sz w:val="24"/>
          <w:szCs w:val="24"/>
          <w:lang w:val="ro-RO"/>
        </w:rPr>
        <w:t>–</w:t>
      </w:r>
      <w:r w:rsidRPr="00F70703">
        <w:rPr>
          <w:rFonts w:asciiTheme="minorHAnsi" w:eastAsia="Trebuchet MS" w:hAnsiTheme="minorHAnsi" w:cstheme="minorHAnsi"/>
          <w:b/>
          <w:bCs/>
          <w:color w:val="002060"/>
          <w:sz w:val="24"/>
          <w:szCs w:val="24"/>
          <w:lang w:val="ro-RO"/>
        </w:rPr>
        <w:t xml:space="preserve"> </w:t>
      </w:r>
      <w:r w:rsidR="005F401B" w:rsidRPr="00F70703">
        <w:rPr>
          <w:rFonts w:asciiTheme="minorHAnsi" w:eastAsia="Trebuchet MS" w:hAnsiTheme="minorHAnsi" w:cstheme="minorHAnsi"/>
          <w:b/>
          <w:bCs/>
          <w:color w:val="002060"/>
          <w:sz w:val="24"/>
          <w:szCs w:val="24"/>
          <w:lang w:val="ro-RO"/>
        </w:rPr>
        <w:t>Încetarea contractului de finanțare și recuperarea sumelor plătite necuvenit ca urmare a unor nereguli</w:t>
      </w:r>
    </w:p>
    <w:p w14:paraId="3A3BB5F5" w14:textId="5079DCB8" w:rsidR="001672E7" w:rsidRPr="00F70703" w:rsidRDefault="008330C6" w:rsidP="007A5CCB">
      <w:pPr>
        <w:pStyle w:val="ListParagraph"/>
        <w:numPr>
          <w:ilvl w:val="0"/>
          <w:numId w:val="11"/>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completarea dispozițiilor a</w:t>
      </w:r>
      <w:r w:rsidR="001672E7" w:rsidRPr="00F70703">
        <w:rPr>
          <w:rFonts w:asciiTheme="minorHAnsi" w:hAnsiTheme="minorHAnsi" w:cstheme="minorHAnsi"/>
          <w:color w:val="002060"/>
          <w:sz w:val="24"/>
          <w:szCs w:val="24"/>
          <w:lang w:val="ro-RO"/>
        </w:rPr>
        <w:t>rt.15 din Contractul de finanțare</w:t>
      </w:r>
      <w:r w:rsidRPr="00F70703">
        <w:rPr>
          <w:rFonts w:asciiTheme="minorHAnsi" w:hAnsiTheme="minorHAnsi" w:cstheme="minorHAnsi"/>
          <w:color w:val="002060"/>
          <w:sz w:val="24"/>
          <w:szCs w:val="24"/>
          <w:lang w:val="ro-RO"/>
        </w:rPr>
        <w:t xml:space="preserve"> – Condiții generale</w:t>
      </w:r>
      <w:r w:rsidR="001672E7"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vor fi luate în considerare</w:t>
      </w:r>
      <w:r w:rsidR="001672E7" w:rsidRPr="00F70703">
        <w:rPr>
          <w:rFonts w:asciiTheme="minorHAnsi" w:eastAsia="Trebuchet MS" w:hAnsiTheme="minorHAnsi" w:cstheme="minorHAnsi"/>
          <w:color w:val="002060"/>
          <w:sz w:val="24"/>
          <w:szCs w:val="24"/>
          <w:lang w:val="ro-RO"/>
        </w:rPr>
        <w:t xml:space="preserve"> următoarele prevederi</w:t>
      </w:r>
      <w:r w:rsidR="001672E7" w:rsidRPr="00F70703">
        <w:rPr>
          <w:rFonts w:asciiTheme="minorHAnsi" w:hAnsiTheme="minorHAnsi" w:cstheme="minorHAnsi"/>
          <w:color w:val="002060"/>
          <w:sz w:val="24"/>
          <w:szCs w:val="24"/>
          <w:lang w:val="ro-RO"/>
        </w:rPr>
        <w:t xml:space="preserve">: </w:t>
      </w:r>
    </w:p>
    <w:p w14:paraId="592712F0" w14:textId="2C3D85B8" w:rsidR="001672E7" w:rsidRPr="00F70703" w:rsidRDefault="001672E7" w:rsidP="00FB5DED">
      <w:pPr>
        <w:pStyle w:val="Default"/>
        <w:numPr>
          <w:ilvl w:val="0"/>
          <w:numId w:val="17"/>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Orice modificare a componenţei parteneriatului cu încălcarea prevederilor condițiilor de eligibilitate prevăzute în Ghidul solicitantului </w:t>
      </w:r>
      <w:r w:rsidR="006A4731" w:rsidRPr="00F70703">
        <w:rPr>
          <w:rFonts w:asciiTheme="minorHAnsi" w:eastAsia="Trebuchet MS" w:hAnsiTheme="minorHAnsi" w:cstheme="minorHAnsi"/>
          <w:color w:val="002060"/>
          <w:lang w:val="ro-RO"/>
        </w:rPr>
        <w:t xml:space="preserve">aplicabil </w:t>
      </w:r>
      <w:r w:rsidRPr="00F70703">
        <w:rPr>
          <w:rFonts w:asciiTheme="minorHAnsi" w:eastAsia="Trebuchet MS" w:hAnsiTheme="minorHAnsi" w:cstheme="minorHAnsi"/>
          <w:color w:val="002060"/>
          <w:lang w:val="ro-RO"/>
        </w:rPr>
        <w:t xml:space="preserve">va atrage rezilierea Contractului de finanțare de către AM, fără punere în întârziere sau vreo altă formalitate în acest sens, cu obligaţia Beneficiarului de a returna finanțarea acordată, la care se adaugă dobânzile și penalitățile. </w:t>
      </w:r>
    </w:p>
    <w:p w14:paraId="4B0E619F" w14:textId="00137778" w:rsidR="001672E7" w:rsidRPr="00F70703" w:rsidRDefault="001672E7" w:rsidP="00FB5DED">
      <w:pPr>
        <w:pStyle w:val="Default"/>
        <w:numPr>
          <w:ilvl w:val="0"/>
          <w:numId w:val="17"/>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462C654" w14:textId="77777777" w:rsidR="004307C7" w:rsidRDefault="001672E7" w:rsidP="00FB5DED">
      <w:pPr>
        <w:pStyle w:val="Default"/>
        <w:numPr>
          <w:ilvl w:val="0"/>
          <w:numId w:val="17"/>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În situaţia în care Proiectul a fost declarat neeligibil, AM va dispune rezilierea Contractului de finanțare şi recuperarea sumelor acordate până la acel moment, în condițiile prevăzute de Contract. </w:t>
      </w:r>
    </w:p>
    <w:p w14:paraId="20D480E7" w14:textId="77777777" w:rsidR="009C7C7B" w:rsidRDefault="001672E7" w:rsidP="00FB5DED">
      <w:pPr>
        <w:pStyle w:val="Default"/>
        <w:numPr>
          <w:ilvl w:val="0"/>
          <w:numId w:val="17"/>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Contractul de finanțare va fi reziliat şi finanţarea nerambursabilă acordată va fi recuperată şi în cazul în care obiectele/bunurile, fie ele mobile sau imobile, finanţate în cadrul Contractului nu </w:t>
      </w:r>
      <w:r w:rsidRPr="00F70703">
        <w:rPr>
          <w:rFonts w:asciiTheme="minorHAnsi" w:eastAsia="Trebuchet MS" w:hAnsiTheme="minorHAnsi" w:cstheme="minorHAnsi"/>
          <w:color w:val="002060"/>
          <w:lang w:val="ro-RO"/>
        </w:rPr>
        <w:lastRenderedPageBreak/>
        <w:t>sunt folosite conform scopului destinat, sau în cazul în care acestea sunt vândute sau înstrăinate, sub orice formă, oricând până la finalizarea perioadei de durabilitate stabilită.</w:t>
      </w:r>
    </w:p>
    <w:p w14:paraId="103C0DF7" w14:textId="1E07F5C2" w:rsidR="000A1F1E" w:rsidRPr="00351980" w:rsidRDefault="000A1F1E" w:rsidP="00FB5DED">
      <w:pPr>
        <w:pStyle w:val="default0"/>
        <w:numPr>
          <w:ilvl w:val="0"/>
          <w:numId w:val="17"/>
        </w:numPr>
        <w:jc w:val="both"/>
        <w:rPr>
          <w:rFonts w:asciiTheme="minorHAnsi" w:eastAsia="Trebuchet MS" w:hAnsiTheme="minorHAnsi" w:cstheme="minorHAnsi"/>
          <w:color w:val="002060"/>
          <w:sz w:val="24"/>
          <w:szCs w:val="24"/>
          <w:lang w:eastAsia="en-US"/>
        </w:rPr>
      </w:pPr>
      <w:r w:rsidRPr="00351980">
        <w:rPr>
          <w:rFonts w:asciiTheme="minorHAnsi" w:eastAsia="Trebuchet MS" w:hAnsiTheme="minorHAnsi" w:cstheme="minorHAnsi"/>
          <w:color w:val="002060"/>
          <w:sz w:val="24"/>
          <w:szCs w:val="24"/>
          <w:lang w:eastAsia="en-US"/>
        </w:rPr>
        <w:t>AM PS va putea considera Contractul reziliat de plin drept, fără punere în întârziere, fără intervenţia instanţei de judecată şi fără orice altă formalitate, cu recuperarea după caz a finanţării acordate, dacă proiectul nu obţine aprobarea Comisiei Europene, precum şi în cazul în care Comisia Europeană / organismul responsabil de AIC solicită modificarea proiectului şi beneficiarul refuză să semneze, la solicitarea AM PS şi în termenul impus, un act adiţional în vederea operării modificărilor solicitate.</w:t>
      </w:r>
    </w:p>
    <w:p w14:paraId="7162EE60" w14:textId="2162B2EE" w:rsidR="009C7C7B" w:rsidRPr="00F70703" w:rsidRDefault="009C7C7B" w:rsidP="007A5CCB">
      <w:pPr>
        <w:spacing w:before="60"/>
        <w:ind w:left="133" w:right="-1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7</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Implementarea</w:t>
      </w:r>
      <w:r w:rsidRPr="00F70703">
        <w:rPr>
          <w:rFonts w:asciiTheme="minorHAnsi" w:eastAsia="Trebuchet MS" w:hAnsiTheme="minorHAnsi" w:cstheme="minorHAnsi"/>
          <w:b/>
          <w:color w:val="002060"/>
          <w:spacing w:val="44"/>
          <w:sz w:val="24"/>
          <w:szCs w:val="24"/>
          <w:lang w:val="ro-RO"/>
        </w:rPr>
        <w:t xml:space="preserve"> </w:t>
      </w:r>
      <w:r w:rsidRPr="00F70703">
        <w:rPr>
          <w:rFonts w:asciiTheme="minorHAnsi" w:eastAsia="Trebuchet MS" w:hAnsiTheme="minorHAnsi" w:cstheme="minorHAnsi"/>
          <w:b/>
          <w:color w:val="002060"/>
          <w:sz w:val="24"/>
          <w:szCs w:val="24"/>
          <w:lang w:val="ro-RO"/>
        </w:rPr>
        <w:t>în</w:t>
      </w:r>
      <w:r w:rsidRPr="00F70703">
        <w:rPr>
          <w:rFonts w:asciiTheme="minorHAnsi" w:eastAsia="Trebuchet MS" w:hAnsiTheme="minorHAnsi" w:cstheme="minorHAnsi"/>
          <w:b/>
          <w:color w:val="002060"/>
          <w:spacing w:val="7"/>
          <w:sz w:val="24"/>
          <w:szCs w:val="24"/>
          <w:lang w:val="ro-RO"/>
        </w:rPr>
        <w:t xml:space="preserve"> </w:t>
      </w:r>
      <w:r w:rsidRPr="00F70703">
        <w:rPr>
          <w:rFonts w:asciiTheme="minorHAnsi" w:eastAsia="Trebuchet MS" w:hAnsiTheme="minorHAnsi" w:cstheme="minorHAnsi"/>
          <w:b/>
          <w:color w:val="002060"/>
          <w:sz w:val="24"/>
          <w:szCs w:val="24"/>
          <w:lang w:val="ro-RO"/>
        </w:rPr>
        <w:t>parteneriat</w:t>
      </w:r>
      <w:r w:rsidRPr="00F70703">
        <w:rPr>
          <w:rFonts w:asciiTheme="minorHAnsi" w:eastAsia="Trebuchet MS" w:hAnsiTheme="minorHAnsi" w:cstheme="minorHAnsi"/>
          <w:b/>
          <w:color w:val="002060"/>
          <w:spacing w:val="34"/>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sz w:val="24"/>
          <w:szCs w:val="24"/>
          <w:lang w:val="ro-RO"/>
        </w:rPr>
        <w:t>proiectelor</w:t>
      </w:r>
      <w:r w:rsidRPr="00F70703">
        <w:rPr>
          <w:rFonts w:asciiTheme="minorHAnsi" w:eastAsia="Trebuchet MS" w:hAnsiTheme="minorHAnsi" w:cstheme="minorHAnsi"/>
          <w:b/>
          <w:color w:val="002060"/>
          <w:spacing w:val="33"/>
          <w:sz w:val="24"/>
          <w:szCs w:val="24"/>
          <w:lang w:val="ro-RO"/>
        </w:rPr>
        <w:t xml:space="preserve"> </w:t>
      </w:r>
      <w:r w:rsidRPr="00F70703">
        <w:rPr>
          <w:rFonts w:asciiTheme="minorHAnsi" w:eastAsia="Trebuchet MS" w:hAnsiTheme="minorHAnsi" w:cstheme="minorHAnsi"/>
          <w:b/>
          <w:color w:val="002060"/>
          <w:sz w:val="24"/>
          <w:szCs w:val="24"/>
          <w:lang w:val="ro-RO"/>
        </w:rPr>
        <w:t>(dacă</w:t>
      </w:r>
      <w:r w:rsidRPr="00F70703">
        <w:rPr>
          <w:rFonts w:asciiTheme="minorHAnsi" w:eastAsia="Trebuchet MS" w:hAnsiTheme="minorHAnsi" w:cstheme="minorHAnsi"/>
          <w:b/>
          <w:color w:val="002060"/>
          <w:spacing w:val="17"/>
          <w:sz w:val="24"/>
          <w:szCs w:val="24"/>
          <w:lang w:val="ro-RO"/>
        </w:rPr>
        <w:t xml:space="preserve"> </w:t>
      </w:r>
      <w:r w:rsidRPr="00F70703">
        <w:rPr>
          <w:rFonts w:asciiTheme="minorHAnsi" w:eastAsia="Trebuchet MS" w:hAnsiTheme="minorHAnsi" w:cstheme="minorHAnsi"/>
          <w:b/>
          <w:color w:val="002060"/>
          <w:sz w:val="24"/>
          <w:szCs w:val="24"/>
          <w:lang w:val="ro-RO"/>
        </w:rPr>
        <w:t>este</w:t>
      </w:r>
      <w:r w:rsidRPr="00F70703">
        <w:rPr>
          <w:rFonts w:asciiTheme="minorHAnsi" w:eastAsia="Trebuchet MS" w:hAnsiTheme="minorHAnsi" w:cstheme="minorHAnsi"/>
          <w:b/>
          <w:color w:val="002060"/>
          <w:spacing w:val="14"/>
          <w:sz w:val="24"/>
          <w:szCs w:val="24"/>
          <w:lang w:val="ro-RO"/>
        </w:rPr>
        <w:t xml:space="preserve"> </w:t>
      </w:r>
      <w:r w:rsidRPr="00F70703">
        <w:rPr>
          <w:rFonts w:asciiTheme="minorHAnsi" w:eastAsia="Trebuchet MS" w:hAnsiTheme="minorHAnsi" w:cstheme="minorHAnsi"/>
          <w:b/>
          <w:color w:val="002060"/>
          <w:w w:val="103"/>
          <w:sz w:val="24"/>
          <w:szCs w:val="24"/>
          <w:lang w:val="ro-RO"/>
        </w:rPr>
        <w:t>cazul)</w:t>
      </w:r>
    </w:p>
    <w:p w14:paraId="25E6F3B9" w14:textId="1CC0EAF3" w:rsidR="009C7C7B" w:rsidRPr="00F70703" w:rsidRDefault="009C7C7B" w:rsidP="007A5CCB">
      <w:pPr>
        <w:spacing w:before="60"/>
        <w:ind w:left="133" w:right="100"/>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proiectelor</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reprezintă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şi </w:t>
      </w:r>
      <w:r w:rsidRPr="00F70703">
        <w:rPr>
          <w:rFonts w:asciiTheme="minorHAnsi" w:eastAsia="Trebuchet MS" w:hAnsiTheme="minorHAnsi" w:cstheme="minorHAnsi"/>
          <w:color w:val="002060"/>
          <w:sz w:val="24"/>
          <w:szCs w:val="24"/>
          <w:lang w:val="ro-RO"/>
        </w:rPr>
        <w:t>acţionează</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Parteneriatului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scopul</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executării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Contractulu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fina</w:t>
      </w:r>
      <w:r w:rsidRPr="00F70703">
        <w:rPr>
          <w:rFonts w:asciiTheme="minorHAnsi" w:eastAsia="Trebuchet MS" w:hAnsiTheme="minorHAnsi" w:cstheme="minorHAnsi"/>
          <w:color w:val="002060"/>
          <w:spacing w:val="-1"/>
          <w:sz w:val="24"/>
          <w:szCs w:val="24"/>
          <w:lang w:val="ro-RO"/>
        </w:rPr>
        <w:t>nțar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va </w:t>
      </w:r>
      <w:r w:rsidRPr="00F70703">
        <w:rPr>
          <w:rFonts w:asciiTheme="minorHAnsi" w:eastAsia="Trebuchet MS" w:hAnsiTheme="minorHAnsi" w:cstheme="minorHAnsi"/>
          <w:color w:val="002060"/>
          <w:spacing w:val="-1"/>
          <w:sz w:val="24"/>
          <w:szCs w:val="24"/>
          <w:lang w:val="ro-RO"/>
        </w:rPr>
        <w:t>ave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autoritate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necesară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angaj</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legal</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toţi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scopu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ndeplinirii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rolurilor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responsabili</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1"/>
          <w:sz w:val="24"/>
          <w:szCs w:val="24"/>
          <w:lang w:val="ro-RO"/>
        </w:rPr>
        <w:t>ăț</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derul</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ac</w:t>
      </w:r>
      <w:r w:rsidRPr="00F70703">
        <w:rPr>
          <w:rFonts w:asciiTheme="minorHAnsi" w:eastAsia="Trebuchet MS" w:hAnsiTheme="minorHAnsi" w:cstheme="minorHAnsi"/>
          <w:color w:val="002060"/>
          <w:spacing w:val="-5"/>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3"/>
          <w:sz w:val="24"/>
          <w:szCs w:val="24"/>
          <w:lang w:val="ro-RO"/>
        </w:rPr>
        <w:t>ț</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14"/>
          <w:sz w:val="24"/>
          <w:szCs w:val="24"/>
          <w:lang w:val="ro-RO"/>
        </w:rPr>
        <w:t xml:space="preserve"> </w:t>
      </w:r>
      <w:r w:rsidR="00A73DD9" w:rsidRPr="00F70703">
        <w:rPr>
          <w:rFonts w:asciiTheme="minorHAnsi" w:eastAsia="Trebuchet MS" w:hAnsiTheme="minorHAnsi" w:cstheme="minorHAnsi"/>
          <w:color w:val="002060"/>
          <w:spacing w:val="-1"/>
          <w:sz w:val="24"/>
          <w:szCs w:val="24"/>
          <w:lang w:val="ro-RO"/>
        </w:rPr>
        <w:t>ș</w:t>
      </w:r>
      <w:r w:rsidR="00A73DD9" w:rsidRPr="00F70703">
        <w:rPr>
          <w:rFonts w:asciiTheme="minorHAnsi" w:eastAsia="Trebuchet MS" w:hAnsiTheme="minorHAnsi" w:cstheme="minorHAnsi"/>
          <w:color w:val="002060"/>
          <w:sz w:val="24"/>
          <w:szCs w:val="24"/>
          <w:lang w:val="ro-RO"/>
        </w:rPr>
        <w:t>i</w:t>
      </w:r>
      <w:r w:rsidR="00A73DD9"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asigurarea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resurselor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uman</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material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5"/>
          <w:w w:val="104"/>
          <w:sz w:val="24"/>
          <w:szCs w:val="24"/>
          <w:lang w:val="ro-RO"/>
        </w:rPr>
        <w:t>ș</w:t>
      </w:r>
      <w:r w:rsidRPr="00F70703">
        <w:rPr>
          <w:rFonts w:asciiTheme="minorHAnsi" w:eastAsia="Trebuchet MS" w:hAnsiTheme="minorHAnsi" w:cstheme="minorHAnsi"/>
          <w:color w:val="002060"/>
          <w:w w:val="103"/>
          <w:sz w:val="24"/>
          <w:szCs w:val="24"/>
          <w:lang w:val="ro-RO"/>
        </w:rPr>
        <w:t xml:space="preserve">i </w:t>
      </w:r>
      <w:r w:rsidRPr="00F70703">
        <w:rPr>
          <w:rFonts w:asciiTheme="minorHAnsi" w:eastAsia="Trebuchet MS" w:hAnsiTheme="minorHAnsi" w:cstheme="minorHAnsi"/>
          <w:color w:val="002060"/>
          <w:sz w:val="24"/>
          <w:szCs w:val="24"/>
          <w:lang w:val="ro-RO"/>
        </w:rPr>
        <w:t>financiare,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șa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cum</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acestea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asumate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 fiecare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cu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Acordului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r w:rsidR="001854F6" w:rsidRPr="00F70703">
        <w:rPr>
          <w:rFonts w:asciiTheme="minorHAnsi" w:eastAsia="Trebuchet MS" w:hAnsiTheme="minorHAnsi" w:cstheme="minorHAnsi"/>
          <w:color w:val="002060"/>
          <w:w w:val="103"/>
          <w:sz w:val="24"/>
          <w:szCs w:val="24"/>
          <w:lang w:val="ro-RO"/>
        </w:rPr>
        <w:t>.</w:t>
      </w:r>
    </w:p>
    <w:p w14:paraId="2820C91D" w14:textId="661E13AC" w:rsidR="009C7C7B" w:rsidRPr="00F70703" w:rsidRDefault="009C7C7B"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În cazul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proiectelo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pacing w:val="-1"/>
          <w:sz w:val="24"/>
          <w:szCs w:val="24"/>
          <w:lang w:val="ro-RO"/>
        </w:rPr>
        <w:t>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Parteneriatul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constituit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implementare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consemna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 xml:space="preserve">prin </w:t>
      </w:r>
      <w:r w:rsidRPr="00F70703">
        <w:rPr>
          <w:rFonts w:asciiTheme="minorHAnsi" w:eastAsia="Trebuchet MS" w:hAnsiTheme="minorHAnsi" w:cstheme="minorHAnsi"/>
          <w:color w:val="002060"/>
          <w:spacing w:val="-1"/>
          <w:sz w:val="24"/>
          <w:szCs w:val="24"/>
          <w:lang w:val="ro-RO"/>
        </w:rPr>
        <w:t>Acordu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parte </w:t>
      </w:r>
      <w:r w:rsidRPr="00F70703">
        <w:rPr>
          <w:rFonts w:asciiTheme="minorHAnsi" w:eastAsia="Trebuchet MS" w:hAnsiTheme="minorHAnsi" w:cstheme="minorHAnsi"/>
          <w:color w:val="002060"/>
          <w:spacing w:val="-1"/>
          <w:sz w:val="24"/>
          <w:szCs w:val="24"/>
          <w:lang w:val="ro-RO"/>
        </w:rPr>
        <w:t>integrant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prezentul</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răspunde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mod</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solida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individual,</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caz,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plementarea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Proiectului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acţiunile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inacţiunile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or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
          <w:w w:val="103"/>
          <w:sz w:val="24"/>
          <w:szCs w:val="24"/>
          <w:lang w:val="ro-RO"/>
        </w:rPr>
        <w:t xml:space="preserve">ale </w:t>
      </w:r>
      <w:r w:rsidRPr="00F70703">
        <w:rPr>
          <w:rFonts w:asciiTheme="minorHAnsi" w:eastAsia="Trebuchet MS" w:hAnsiTheme="minorHAnsi" w:cstheme="minorHAnsi"/>
          <w:color w:val="002060"/>
          <w:sz w:val="24"/>
          <w:szCs w:val="24"/>
          <w:lang w:val="ro-RO"/>
        </w:rPr>
        <w:t>prestatorilor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serviciilor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extern</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lizate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cadrul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proiectului</w:t>
      </w:r>
      <w:r w:rsidR="001854F6" w:rsidRPr="00F70703">
        <w:rPr>
          <w:rFonts w:asciiTheme="minorHAnsi" w:eastAsia="Trebuchet MS" w:hAnsiTheme="minorHAnsi" w:cstheme="minorHAnsi"/>
          <w:color w:val="002060"/>
          <w:w w:val="103"/>
          <w:sz w:val="24"/>
          <w:szCs w:val="24"/>
          <w:lang w:val="ro-RO"/>
        </w:rPr>
        <w:t>.</w:t>
      </w:r>
    </w:p>
    <w:p w14:paraId="0CD02D43" w14:textId="257A24D5" w:rsidR="009C7C7B" w:rsidRPr="00F70703" w:rsidRDefault="009C7C7B" w:rsidP="007A5CCB">
      <w:pPr>
        <w:spacing w:before="60"/>
        <w:ind w:left="133" w:right="103"/>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Toţi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obligaţi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respect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întocmai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 în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integralitate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prevederile </w:t>
      </w:r>
      <w:r w:rsidRPr="00F70703">
        <w:rPr>
          <w:rFonts w:asciiTheme="minorHAnsi" w:eastAsia="Trebuchet MS" w:hAnsiTheme="minorHAnsi" w:cstheme="minorHAnsi"/>
          <w:color w:val="002060"/>
          <w:spacing w:val="-1"/>
          <w:sz w:val="24"/>
          <w:szCs w:val="24"/>
          <w:lang w:val="ro-RO"/>
        </w:rPr>
        <w:t>prezentulu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Finan</w:t>
      </w:r>
      <w:r w:rsidRPr="00F70703">
        <w:rPr>
          <w:rFonts w:asciiTheme="minorHAnsi" w:eastAsia="Trebuchet MS" w:hAnsiTheme="minorHAnsi" w:cstheme="minorHAnsi"/>
          <w:color w:val="002060"/>
          <w:spacing w:val="-1"/>
          <w:sz w:val="24"/>
          <w:szCs w:val="24"/>
          <w:lang w:val="ro-RO"/>
        </w:rPr>
        <w:t>țare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răspunde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faţ</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
          <w:w w:val="103"/>
          <w:sz w:val="24"/>
          <w:szCs w:val="24"/>
          <w:lang w:val="ro-RO"/>
        </w:rPr>
        <w:t xml:space="preserve">OI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 xml:space="preserve">l </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îndeplinirea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prezentului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001854F6"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5"/>
          <w:sz w:val="24"/>
          <w:szCs w:val="24"/>
          <w:lang w:val="ro-RO"/>
        </w:rPr>
        <w:t xml:space="preserve"> </w:t>
      </w:r>
    </w:p>
    <w:p w14:paraId="29652102" w14:textId="6422C2A0" w:rsidR="009C7C7B" w:rsidRPr="00F70703" w:rsidRDefault="009C7C7B"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(4)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parteneriatulu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transmitere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 prefinanțare/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w w:val="103"/>
          <w:sz w:val="24"/>
          <w:szCs w:val="24"/>
          <w:lang w:val="ro-RO"/>
        </w:rPr>
        <w:t>plată/</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poartelor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 progres</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AM/</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 responsabil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ezentului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w w:val="103"/>
          <w:sz w:val="24"/>
          <w:szCs w:val="24"/>
          <w:lang w:val="ro-RO"/>
        </w:rPr>
        <w:t>Finanţare</w:t>
      </w:r>
      <w:r w:rsidR="00A445DD" w:rsidRPr="00F70703">
        <w:rPr>
          <w:rFonts w:asciiTheme="minorHAnsi" w:eastAsia="Trebuchet MS" w:hAnsiTheme="minorHAnsi" w:cstheme="minorHAnsi"/>
          <w:color w:val="002060"/>
          <w:spacing w:val="-1"/>
          <w:w w:val="103"/>
          <w:sz w:val="24"/>
          <w:szCs w:val="24"/>
          <w:lang w:val="ro-RO"/>
        </w:rPr>
        <w:t>.</w:t>
      </w:r>
    </w:p>
    <w:p w14:paraId="27B01003" w14:textId="676FB567" w:rsidR="009C7C7B" w:rsidRPr="00F70703" w:rsidRDefault="009C7C7B" w:rsidP="007A5CCB">
      <w:pPr>
        <w:spacing w:before="60"/>
        <w:ind w:left="133" w:right="105"/>
        <w:jc w:val="both"/>
        <w:rPr>
          <w:rFonts w:asciiTheme="minorHAnsi" w:eastAsia="Trebuchet MS" w:hAnsiTheme="minorHAnsi" w:cstheme="minorHAnsi"/>
          <w: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neregulile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identificate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cadru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implementate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w w:val="103"/>
          <w:sz w:val="24"/>
          <w:szCs w:val="24"/>
          <w:lang w:val="ro-RO"/>
        </w:rPr>
        <w:t xml:space="preserve">parteneriat,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pacing w:val="-1"/>
          <w:sz w:val="24"/>
          <w:szCs w:val="24"/>
          <w:lang w:val="ro-RO"/>
        </w:rPr>
        <w:t>M</w:t>
      </w:r>
      <w:r w:rsidRPr="00F70703">
        <w:rPr>
          <w:rFonts w:asciiTheme="minorHAnsi" w:eastAsia="Trebuchet MS" w:hAnsiTheme="minorHAnsi" w:cstheme="minorHAnsi"/>
          <w:color w:val="002060"/>
          <w:sz w:val="24"/>
          <w:szCs w:val="24"/>
          <w:lang w:val="ro-RO"/>
        </w:rPr>
        <w:t xml:space="preserve"> emite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 xml:space="preserve">notificările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titlurile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creanță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sau,</w:t>
      </w:r>
      <w:r w:rsidRPr="00F70703">
        <w:rPr>
          <w:rFonts w:asciiTheme="minorHAnsi" w:eastAsia="Trebuchet MS" w:hAnsiTheme="minorHAnsi" w:cstheme="minorHAnsi"/>
          <w:color w:val="002060"/>
          <w:spacing w:val="41"/>
          <w:sz w:val="24"/>
          <w:szCs w:val="24"/>
          <w:lang w:val="ro-RO"/>
        </w:rPr>
        <w:t xml:space="preserve"> </w:t>
      </w:r>
      <w:r w:rsidR="00A73DD9" w:rsidRPr="00F70703">
        <w:rPr>
          <w:rFonts w:asciiTheme="minorHAnsi" w:eastAsia="Trebuchet MS" w:hAnsiTheme="minorHAnsi" w:cstheme="minorHAnsi"/>
          <w:color w:val="002060"/>
          <w:spacing w:val="-1"/>
          <w:sz w:val="24"/>
          <w:szCs w:val="24"/>
          <w:lang w:val="ro-RO"/>
        </w:rPr>
        <w:t>dup</w:t>
      </w:r>
      <w:r w:rsidR="00A73DD9" w:rsidRPr="00F70703">
        <w:rPr>
          <w:rFonts w:asciiTheme="minorHAnsi" w:eastAsia="Trebuchet MS" w:hAnsiTheme="minorHAnsi" w:cstheme="minorHAnsi"/>
          <w:color w:val="002060"/>
          <w:sz w:val="24"/>
          <w:szCs w:val="24"/>
          <w:lang w:val="ro-RO"/>
        </w:rPr>
        <w:t>ă</w:t>
      </w:r>
      <w:r w:rsidR="00A73DD9"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caz,</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partenerulu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efectuat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 xml:space="preserve">cheltuielile  </w:t>
      </w:r>
      <w:r w:rsidRPr="00F70703">
        <w:rPr>
          <w:rFonts w:asciiTheme="minorHAnsi" w:eastAsia="Trebuchet MS" w:hAnsiTheme="minorHAnsi" w:cstheme="minorHAnsi"/>
          <w:color w:val="002060"/>
          <w:spacing w:val="-1"/>
          <w:sz w:val="24"/>
          <w:szCs w:val="24"/>
          <w:lang w:val="ro-RO"/>
        </w:rPr>
        <w:t>afectat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ner</w:t>
      </w:r>
      <w:r w:rsidRPr="00F70703">
        <w:rPr>
          <w:rFonts w:asciiTheme="minorHAnsi" w:eastAsia="Trebuchet MS" w:hAnsiTheme="minorHAnsi" w:cstheme="minorHAnsi"/>
          <w:color w:val="002060"/>
          <w:w w:val="103"/>
          <w:sz w:val="24"/>
          <w:szCs w:val="24"/>
          <w:lang w:val="ro-RO"/>
        </w:rPr>
        <w:t xml:space="preserve">eguli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i/>
          <w:color w:val="002060"/>
          <w:spacing w:val="-1"/>
          <w:sz w:val="24"/>
          <w:szCs w:val="24"/>
          <w:lang w:val="ro-RO"/>
        </w:rPr>
        <w:t>Anexe</w:t>
      </w:r>
      <w:r w:rsidRPr="00F70703">
        <w:rPr>
          <w:rFonts w:asciiTheme="minorHAnsi" w:eastAsia="Trebuchet MS" w:hAnsiTheme="minorHAnsi" w:cstheme="minorHAnsi"/>
          <w:i/>
          <w:color w:val="002060"/>
          <w:sz w:val="24"/>
          <w:szCs w:val="24"/>
          <w:lang w:val="ro-RO"/>
        </w:rPr>
        <w:t>i</w:t>
      </w:r>
      <w:r w:rsidRPr="00F70703">
        <w:rPr>
          <w:rFonts w:asciiTheme="minorHAnsi" w:eastAsia="Trebuchet MS" w:hAnsiTheme="minorHAnsi" w:cstheme="minorHAnsi"/>
          <w:i/>
          <w:color w:val="002060"/>
          <w:spacing w:val="19"/>
          <w:sz w:val="24"/>
          <w:szCs w:val="24"/>
          <w:lang w:val="ro-RO"/>
        </w:rPr>
        <w:t xml:space="preserve"> </w:t>
      </w:r>
      <w:r w:rsidR="006C44B7">
        <w:rPr>
          <w:rFonts w:asciiTheme="minorHAnsi" w:eastAsia="Trebuchet MS" w:hAnsiTheme="minorHAnsi" w:cstheme="minorHAnsi"/>
          <w:i/>
          <w:color w:val="002060"/>
          <w:spacing w:val="19"/>
          <w:sz w:val="24"/>
          <w:szCs w:val="24"/>
          <w:lang w:val="ro-RO"/>
        </w:rPr>
        <w:t>nr.</w:t>
      </w:r>
      <w:r w:rsidRPr="00F70703">
        <w:rPr>
          <w:rFonts w:asciiTheme="minorHAnsi" w:eastAsia="Trebuchet MS" w:hAnsiTheme="minorHAnsi" w:cstheme="minorHAnsi"/>
          <w:i/>
          <w:color w:val="002060"/>
          <w:spacing w:val="-1"/>
          <w:sz w:val="24"/>
          <w:szCs w:val="24"/>
          <w:lang w:val="ro-RO"/>
        </w:rPr>
        <w:t>4</w:t>
      </w:r>
      <w:r w:rsidR="00A73DD9" w:rsidRPr="00F70703">
        <w:rPr>
          <w:rFonts w:asciiTheme="minorHAnsi" w:eastAsia="Trebuchet MS" w:hAnsiTheme="minorHAnsi" w:cstheme="minorHAnsi"/>
          <w:i/>
          <w:color w:val="002060"/>
          <w:spacing w:val="-1"/>
          <w:sz w:val="24"/>
          <w:szCs w:val="24"/>
          <w:lang w:val="ro-RO"/>
        </w:rPr>
        <w:t xml:space="preserve"> </w:t>
      </w:r>
      <w:r w:rsidRPr="00F70703">
        <w:rPr>
          <w:rFonts w:asciiTheme="minorHAnsi" w:eastAsia="Trebuchet MS" w:hAnsiTheme="minorHAnsi" w:cstheme="minorHAnsi"/>
          <w:i/>
          <w:color w:val="002060"/>
          <w:sz w:val="24"/>
          <w:szCs w:val="24"/>
          <w:lang w:val="ro-RO"/>
        </w:rPr>
        <w:t>-</w:t>
      </w:r>
      <w:r w:rsidRPr="00F70703">
        <w:rPr>
          <w:rFonts w:asciiTheme="minorHAnsi" w:eastAsia="Trebuchet MS" w:hAnsiTheme="minorHAnsi" w:cstheme="minorHAnsi"/>
          <w:i/>
          <w:color w:val="002060"/>
          <w:spacing w:val="10"/>
          <w:sz w:val="24"/>
          <w:szCs w:val="24"/>
          <w:lang w:val="ro-RO"/>
        </w:rPr>
        <w:t xml:space="preserve"> </w:t>
      </w:r>
      <w:r w:rsidRPr="00F70703">
        <w:rPr>
          <w:rFonts w:asciiTheme="minorHAnsi" w:eastAsia="Trebuchet MS" w:hAnsiTheme="minorHAnsi" w:cstheme="minorHAnsi"/>
          <w:i/>
          <w:color w:val="002060"/>
          <w:spacing w:val="-2"/>
          <w:sz w:val="24"/>
          <w:szCs w:val="24"/>
          <w:lang w:val="ro-RO"/>
        </w:rPr>
        <w:t>A</w:t>
      </w:r>
      <w:r w:rsidRPr="00F70703">
        <w:rPr>
          <w:rFonts w:asciiTheme="minorHAnsi" w:eastAsia="Trebuchet MS" w:hAnsiTheme="minorHAnsi" w:cstheme="minorHAnsi"/>
          <w:i/>
          <w:color w:val="002060"/>
          <w:spacing w:val="3"/>
          <w:sz w:val="24"/>
          <w:szCs w:val="24"/>
          <w:lang w:val="ro-RO"/>
        </w:rPr>
        <w:t>c</w:t>
      </w:r>
      <w:r w:rsidRPr="00F70703">
        <w:rPr>
          <w:rFonts w:asciiTheme="minorHAnsi" w:eastAsia="Trebuchet MS" w:hAnsiTheme="minorHAnsi" w:cstheme="minorHAnsi"/>
          <w:i/>
          <w:color w:val="002060"/>
          <w:spacing w:val="-1"/>
          <w:sz w:val="24"/>
          <w:szCs w:val="24"/>
          <w:lang w:val="ro-RO"/>
        </w:rPr>
        <w:t>ordu</w:t>
      </w:r>
      <w:r w:rsidRPr="00F70703">
        <w:rPr>
          <w:rFonts w:asciiTheme="minorHAnsi" w:eastAsia="Trebuchet MS" w:hAnsiTheme="minorHAnsi" w:cstheme="minorHAnsi"/>
          <w:i/>
          <w:color w:val="002060"/>
          <w:sz w:val="24"/>
          <w:szCs w:val="24"/>
          <w:lang w:val="ro-RO"/>
        </w:rPr>
        <w:t>l</w:t>
      </w:r>
      <w:r w:rsidRPr="00F70703">
        <w:rPr>
          <w:rFonts w:asciiTheme="minorHAnsi" w:eastAsia="Trebuchet MS" w:hAnsiTheme="minorHAnsi" w:cstheme="minorHAnsi"/>
          <w:i/>
          <w:color w:val="002060"/>
          <w:spacing w:val="22"/>
          <w:sz w:val="24"/>
          <w:szCs w:val="24"/>
          <w:lang w:val="ro-RO"/>
        </w:rPr>
        <w:t xml:space="preserve"> </w:t>
      </w:r>
      <w:r w:rsidRPr="00F70703">
        <w:rPr>
          <w:rFonts w:asciiTheme="minorHAnsi" w:eastAsia="Trebuchet MS" w:hAnsiTheme="minorHAnsi" w:cstheme="minorHAnsi"/>
          <w:i/>
          <w:color w:val="002060"/>
          <w:spacing w:val="-1"/>
          <w:sz w:val="24"/>
          <w:szCs w:val="24"/>
          <w:lang w:val="ro-RO"/>
        </w:rPr>
        <w:t>de parteneriat</w:t>
      </w:r>
      <w:r w:rsidR="006C44B7">
        <w:rPr>
          <w:rFonts w:asciiTheme="minorHAnsi" w:eastAsia="Trebuchet MS" w:hAnsiTheme="minorHAnsi" w:cstheme="minorHAnsi"/>
          <w:i/>
          <w:color w:val="002060"/>
          <w:spacing w:val="-1"/>
          <w:sz w:val="24"/>
          <w:szCs w:val="24"/>
          <w:lang w:val="ro-RO"/>
        </w:rPr>
        <w:t xml:space="preserve"> la contractul de finanțare – condiții generale</w:t>
      </w:r>
      <w:r w:rsidRPr="00F70703">
        <w:rPr>
          <w:rFonts w:asciiTheme="minorHAnsi" w:eastAsia="Trebuchet MS" w:hAnsiTheme="minorHAnsi" w:cstheme="minorHAnsi"/>
          <w:i/>
          <w:color w:val="002060"/>
          <w:w w:val="103"/>
          <w:sz w:val="24"/>
          <w:szCs w:val="24"/>
          <w:lang w:val="ro-RO"/>
        </w:rPr>
        <w:t>.</w:t>
      </w:r>
    </w:p>
    <w:p w14:paraId="0FB9C2D9" w14:textId="77777777" w:rsidR="009C7C7B" w:rsidRPr="00F70703" w:rsidRDefault="009C7C7B" w:rsidP="007A5CCB">
      <w:pPr>
        <w:spacing w:before="60"/>
        <w:ind w:left="133" w:right="105"/>
        <w:jc w:val="both"/>
        <w:rPr>
          <w:rFonts w:asciiTheme="minorHAnsi" w:eastAsia="Trebuchet MS" w:hAnsiTheme="minorHAnsi" w:cstheme="minorHAnsi"/>
          <w:color w:val="002060"/>
          <w:sz w:val="24"/>
          <w:szCs w:val="24"/>
          <w:lang w:val="ro-RO"/>
        </w:rPr>
      </w:pPr>
    </w:p>
    <w:p w14:paraId="567A8FD7" w14:textId="2157159B" w:rsidR="001672E7" w:rsidRPr="00F70703" w:rsidRDefault="009C7C7B" w:rsidP="007A5CCB">
      <w:pPr>
        <w:pStyle w:val="Default"/>
        <w:spacing w:before="60"/>
        <w:ind w:left="75"/>
        <w:jc w:val="both"/>
        <w:rPr>
          <w:rFonts w:asciiTheme="minorHAnsi" w:eastAsia="Trebuchet MS" w:hAnsiTheme="minorHAnsi" w:cstheme="minorHAnsi"/>
          <w:b/>
          <w:bCs/>
          <w:color w:val="002060"/>
          <w:lang w:val="ro-RO"/>
        </w:rPr>
      </w:pPr>
      <w:r w:rsidRPr="00F70703">
        <w:rPr>
          <w:rFonts w:asciiTheme="minorHAnsi" w:eastAsia="Trebuchet MS" w:hAnsiTheme="minorHAnsi" w:cstheme="minorHAnsi"/>
          <w:b/>
          <w:bCs/>
          <w:color w:val="002060"/>
          <w:lang w:val="ro-RO"/>
        </w:rPr>
        <w:t xml:space="preserve">Art 8 – Măsuri de informare și publicitate </w:t>
      </w:r>
    </w:p>
    <w:p w14:paraId="6FB5CF1B" w14:textId="77777777" w:rsidR="009C7C7B" w:rsidRPr="00F70703" w:rsidRDefault="009C7C7B"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 </w:t>
      </w:r>
    </w:p>
    <w:p w14:paraId="02C29735" w14:textId="77777777" w:rsidR="00BF5495" w:rsidRPr="00F70703" w:rsidRDefault="009C7C7B" w:rsidP="007A5CCB">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485C0B4E" w14:textId="19F4EE93" w:rsidR="00170CF2" w:rsidRPr="00170CF2" w:rsidRDefault="00BF5495" w:rsidP="00170CF2">
      <w:pPr>
        <w:pStyle w:val="ListParagraph"/>
        <w:numPr>
          <w:ilvl w:val="0"/>
          <w:numId w:val="13"/>
        </w:numPr>
        <w:jc w:val="both"/>
        <w:rPr>
          <w:rFonts w:asciiTheme="minorHAnsi" w:eastAsia="Trebuchet MS" w:hAnsiTheme="minorHAnsi" w:cstheme="minorHAnsi"/>
          <w:color w:val="002060"/>
          <w:spacing w:val="1"/>
          <w:sz w:val="24"/>
          <w:szCs w:val="24"/>
          <w:lang w:val="ro-RO"/>
        </w:rPr>
      </w:pPr>
      <w:r w:rsidRPr="00170CF2">
        <w:rPr>
          <w:rFonts w:asciiTheme="minorHAnsi" w:eastAsia="Trebuchet MS" w:hAnsiTheme="minorHAnsi" w:cstheme="minorHAnsi"/>
          <w:color w:val="002060"/>
          <w:spacing w:val="1"/>
          <w:sz w:val="24"/>
          <w:szCs w:val="24"/>
          <w:lang w:val="ro-RO"/>
        </w:rPr>
        <w:lastRenderedPageBreak/>
        <w:t xml:space="preserve">Dacă beneficiarul nu își respectă obligațiile ce îi revin în temeiul articolului 47 </w:t>
      </w:r>
      <w:r w:rsidR="000F132E" w:rsidRPr="00170CF2">
        <w:rPr>
          <w:rFonts w:asciiTheme="minorHAnsi" w:eastAsia="Trebuchet MS" w:hAnsiTheme="minorHAnsi" w:cstheme="minorHAnsi"/>
          <w:color w:val="002060"/>
          <w:spacing w:val="1"/>
          <w:sz w:val="24"/>
          <w:szCs w:val="24"/>
          <w:lang w:val="ro-RO"/>
        </w:rPr>
        <w:t>si articolului 50</w:t>
      </w:r>
      <w:r w:rsidRPr="00170CF2">
        <w:rPr>
          <w:rFonts w:asciiTheme="minorHAnsi" w:eastAsia="Trebuchet MS" w:hAnsiTheme="minorHAnsi" w:cstheme="minorHAnsi"/>
          <w:color w:val="002060"/>
          <w:spacing w:val="1"/>
          <w:sz w:val="24"/>
          <w:szCs w:val="24"/>
          <w:lang w:val="ro-RO"/>
        </w:rPr>
        <w:t xml:space="preserve"> alin (1) și (2)</w:t>
      </w:r>
      <w:r w:rsidR="00A73DD9" w:rsidRPr="00170CF2">
        <w:rPr>
          <w:rFonts w:asciiTheme="minorHAnsi" w:eastAsia="Trebuchet MS" w:hAnsiTheme="minorHAnsi" w:cstheme="minorHAnsi"/>
          <w:color w:val="002060"/>
          <w:spacing w:val="1"/>
          <w:sz w:val="24"/>
          <w:szCs w:val="24"/>
          <w:lang w:val="ro-RO"/>
        </w:rPr>
        <w:t xml:space="preserve"> </w:t>
      </w:r>
      <w:r w:rsidR="000F132E" w:rsidRPr="00170CF2">
        <w:rPr>
          <w:rFonts w:asciiTheme="minorHAnsi" w:eastAsia="Trebuchet MS" w:hAnsiTheme="minorHAnsi" w:cstheme="minorHAnsi"/>
          <w:color w:val="002060"/>
          <w:spacing w:val="1"/>
          <w:sz w:val="24"/>
          <w:szCs w:val="24"/>
          <w:lang w:val="ro-RO"/>
        </w:rPr>
        <w:t>- din Regulamentul (UE)</w:t>
      </w:r>
      <w:r w:rsidR="00BD65A8" w:rsidRPr="00170CF2">
        <w:rPr>
          <w:rFonts w:asciiTheme="minorHAnsi" w:eastAsia="Trebuchet MS" w:hAnsiTheme="minorHAnsi" w:cstheme="minorHAnsi"/>
          <w:color w:val="002060"/>
          <w:spacing w:val="1"/>
          <w:sz w:val="24"/>
          <w:szCs w:val="24"/>
          <w:lang w:val="ro-RO"/>
        </w:rPr>
        <w:t xml:space="preserve"> 1060/2021</w:t>
      </w:r>
      <w:r w:rsidRPr="00170CF2">
        <w:rPr>
          <w:rFonts w:asciiTheme="minorHAnsi" w:eastAsia="Trebuchet MS" w:hAnsiTheme="minorHAnsi" w:cstheme="minorHAnsi"/>
          <w:color w:val="002060"/>
          <w:spacing w:val="1"/>
          <w:sz w:val="24"/>
          <w:szCs w:val="24"/>
          <w:lang w:val="ro-RO"/>
        </w:rPr>
        <w:t xml:space="preserve"> și în cazul în care nu se iau măsuri de remediere, </w:t>
      </w:r>
      <w:r w:rsidR="000F132E" w:rsidRPr="00170CF2">
        <w:rPr>
          <w:rFonts w:asciiTheme="minorHAnsi" w:eastAsia="Trebuchet MS" w:hAnsiTheme="minorHAnsi" w:cstheme="minorHAnsi"/>
          <w:color w:val="002060"/>
          <w:spacing w:val="1"/>
          <w:sz w:val="24"/>
          <w:szCs w:val="24"/>
          <w:lang w:val="ro-RO"/>
        </w:rPr>
        <w:t>AM</w:t>
      </w:r>
      <w:r w:rsidRPr="00170CF2">
        <w:rPr>
          <w:rFonts w:asciiTheme="minorHAnsi" w:eastAsia="Trebuchet MS" w:hAnsiTheme="minorHAnsi" w:cstheme="minorHAnsi"/>
          <w:color w:val="002060"/>
          <w:spacing w:val="1"/>
          <w:sz w:val="24"/>
          <w:szCs w:val="24"/>
          <w:lang w:val="ro-RO"/>
        </w:rPr>
        <w:t xml:space="preserve"> aplică măsuri, cu luarea în considerare a principiului proporționalității, anulând până la 3 % din sprijinul din partea fondurilor pentru operațiunea în cauză.</w:t>
      </w:r>
      <w:r w:rsidR="00170CF2" w:rsidRPr="00170CF2">
        <w:t xml:space="preserve"> </w:t>
      </w:r>
      <w:r w:rsidR="00170CF2" w:rsidRPr="00170CF2">
        <w:rPr>
          <w:rFonts w:asciiTheme="minorHAnsi" w:eastAsia="Trebuchet MS" w:hAnsiTheme="minorHAnsi" w:cstheme="minorHAnsi"/>
          <w:color w:val="002060"/>
          <w:spacing w:val="1"/>
          <w:sz w:val="24"/>
          <w:szCs w:val="24"/>
          <w:lang w:val="ro-RO"/>
        </w:rPr>
        <w:t>Determinarea corecției financiare trebuie să fie proporțională cu dimensiunea proiectului și amploarea deficienței detectate.</w:t>
      </w:r>
    </w:p>
    <w:p w14:paraId="2CF4EE1A" w14:textId="6001568B" w:rsidR="009C7C7B" w:rsidRPr="00F70703" w:rsidRDefault="000F132E" w:rsidP="00CF455F">
      <w:pPr>
        <w:pStyle w:val="Default"/>
        <w:numPr>
          <w:ilvl w:val="0"/>
          <w:numId w:val="13"/>
        </w:numPr>
        <w:spacing w:before="60"/>
        <w:ind w:right="105"/>
        <w:jc w:val="both"/>
        <w:rPr>
          <w:rFonts w:asciiTheme="minorHAnsi" w:eastAsia="Trebuchet MS" w:hAnsiTheme="minorHAnsi" w:cstheme="minorHAnsi"/>
          <w:b/>
          <w:bCs/>
          <w:color w:val="002060"/>
          <w:lang w:val="ro-RO"/>
        </w:rPr>
      </w:pPr>
      <w:r w:rsidRPr="00F70703">
        <w:rPr>
          <w:rFonts w:asciiTheme="minorHAnsi" w:eastAsia="Trebuchet MS" w:hAnsiTheme="minorHAnsi" w:cstheme="minorHAnsi"/>
          <w:color w:val="002060"/>
          <w:spacing w:val="1"/>
          <w:lang w:val="ro-RO"/>
        </w:rPr>
        <w:t>Beneficiarii au obligaţia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w:t>
      </w:r>
      <w:r w:rsidR="00A73DD9" w:rsidRPr="00F70703">
        <w:rPr>
          <w:rFonts w:asciiTheme="minorHAnsi" w:eastAsia="Trebuchet MS" w:hAnsiTheme="minorHAnsi" w:cstheme="minorHAnsi"/>
          <w:color w:val="002060"/>
          <w:spacing w:val="1"/>
          <w:lang w:val="ro-RO"/>
        </w:rPr>
        <w:t>.</w:t>
      </w:r>
    </w:p>
    <w:sectPr w:rsidR="009C7C7B" w:rsidRPr="00F70703" w:rsidSect="00CE5874">
      <w:pgSz w:w="12240" w:h="15840"/>
      <w:pgMar w:top="1418" w:right="758" w:bottom="280" w:left="1720" w:header="68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44427C" w14:textId="77777777" w:rsidR="002D38A8" w:rsidRDefault="002D38A8">
      <w:r>
        <w:separator/>
      </w:r>
    </w:p>
  </w:endnote>
  <w:endnote w:type="continuationSeparator" w:id="0">
    <w:p w14:paraId="334A6FA8" w14:textId="77777777" w:rsidR="002D38A8" w:rsidRDefault="002D3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FF8AC" w14:textId="77777777"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0716DB2A" wp14:editId="12E295E7">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6DB2A"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A286F8" w14:textId="77777777" w:rsidR="002D38A8" w:rsidRDefault="002D38A8">
      <w:r>
        <w:separator/>
      </w:r>
    </w:p>
  </w:footnote>
  <w:footnote w:type="continuationSeparator" w:id="0">
    <w:p w14:paraId="789ECC43" w14:textId="77777777" w:rsidR="002D38A8" w:rsidRDefault="002D38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04A59" w14:textId="16319CF6" w:rsidR="004F349A" w:rsidRDefault="004F349A">
    <w:pPr>
      <w:pStyle w:val="Header"/>
    </w:pPr>
    <w:r>
      <w:rPr>
        <w:noProof/>
      </w:rPr>
      <w:drawing>
        <wp:inline distT="0" distB="0" distL="0" distR="0" wp14:anchorId="27B318EC" wp14:editId="1CCFCDEF">
          <wp:extent cx="4285615" cy="701040"/>
          <wp:effectExtent l="0" t="0" r="0" b="3810"/>
          <wp:docPr id="1214748887" name="Picture 1214748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5615" cy="701040"/>
                  </a:xfrm>
                  <a:prstGeom prst="rect">
                    <a:avLst/>
                  </a:prstGeom>
                  <a:noFill/>
                </pic:spPr>
              </pic:pic>
            </a:graphicData>
          </a:graphic>
        </wp:inline>
      </w:drawing>
    </w:r>
  </w:p>
  <w:p w14:paraId="43236014" w14:textId="77777777" w:rsidR="004F349A" w:rsidRDefault="004F34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31E85565"/>
    <w:multiLevelType w:val="hybridMultilevel"/>
    <w:tmpl w:val="D7EC1F60"/>
    <w:lvl w:ilvl="0" w:tplc="2E34D7A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27459B"/>
    <w:multiLevelType w:val="hybridMultilevel"/>
    <w:tmpl w:val="35DC8820"/>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9"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10" w15:restartNumberingAfterBreak="0">
    <w:nsid w:val="56BD6176"/>
    <w:multiLevelType w:val="hybridMultilevel"/>
    <w:tmpl w:val="6F4E8138"/>
    <w:lvl w:ilvl="0" w:tplc="FFFFFFFF">
      <w:start w:val="1"/>
      <w:numFmt w:val="lowerLetter"/>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11" w15:restartNumberingAfterBreak="0">
    <w:nsid w:val="649732B0"/>
    <w:multiLevelType w:val="hybridMultilevel"/>
    <w:tmpl w:val="B7801F68"/>
    <w:lvl w:ilvl="0" w:tplc="0FEC15D6">
      <w:start w:val="1"/>
      <w:numFmt w:val="decimal"/>
      <w:lvlText w:val="(%1)"/>
      <w:lvlJc w:val="left"/>
      <w:pPr>
        <w:ind w:left="493" w:hanging="360"/>
      </w:pPr>
      <w:rPr>
        <w:rFonts w:hint="default"/>
      </w:rPr>
    </w:lvl>
    <w:lvl w:ilvl="1" w:tplc="FFFFFFFF">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12"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4"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6" w15:restartNumberingAfterBreak="0">
    <w:nsid w:val="7D144742"/>
    <w:multiLevelType w:val="hybridMultilevel"/>
    <w:tmpl w:val="6F4E8138"/>
    <w:lvl w:ilvl="0" w:tplc="08090017">
      <w:start w:val="1"/>
      <w:numFmt w:val="lowerLetter"/>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num w:numId="1" w16cid:durableId="659120838">
    <w:abstractNumId w:val="2"/>
  </w:num>
  <w:num w:numId="2" w16cid:durableId="299967142">
    <w:abstractNumId w:val="0"/>
  </w:num>
  <w:num w:numId="3" w16cid:durableId="262690653">
    <w:abstractNumId w:val="12"/>
  </w:num>
  <w:num w:numId="4" w16cid:durableId="363331827">
    <w:abstractNumId w:val="13"/>
  </w:num>
  <w:num w:numId="5" w16cid:durableId="1871869806">
    <w:abstractNumId w:val="1"/>
  </w:num>
  <w:num w:numId="6" w16cid:durableId="1737702773">
    <w:abstractNumId w:val="14"/>
  </w:num>
  <w:num w:numId="7" w16cid:durableId="15010462">
    <w:abstractNumId w:val="8"/>
  </w:num>
  <w:num w:numId="8" w16cid:durableId="1585339473">
    <w:abstractNumId w:val="4"/>
  </w:num>
  <w:num w:numId="9" w16cid:durableId="569968461">
    <w:abstractNumId w:val="5"/>
  </w:num>
  <w:num w:numId="10" w16cid:durableId="2129425902">
    <w:abstractNumId w:val="15"/>
  </w:num>
  <w:num w:numId="11" w16cid:durableId="358089932">
    <w:abstractNumId w:val="9"/>
  </w:num>
  <w:num w:numId="12" w16cid:durableId="1069500685">
    <w:abstractNumId w:val="7"/>
  </w:num>
  <w:num w:numId="13" w16cid:durableId="1636253348">
    <w:abstractNumId w:val="3"/>
  </w:num>
  <w:num w:numId="14" w16cid:durableId="4139975">
    <w:abstractNumId w:val="6"/>
  </w:num>
  <w:num w:numId="15" w16cid:durableId="888611994">
    <w:abstractNumId w:val="11"/>
  </w:num>
  <w:num w:numId="16" w16cid:durableId="21127542">
    <w:abstractNumId w:val="16"/>
  </w:num>
  <w:num w:numId="17" w16cid:durableId="80323354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6FB1"/>
    <w:rsid w:val="00022095"/>
    <w:rsid w:val="00022E18"/>
    <w:rsid w:val="000274D7"/>
    <w:rsid w:val="000312C6"/>
    <w:rsid w:val="000313BF"/>
    <w:rsid w:val="00033763"/>
    <w:rsid w:val="00042A9A"/>
    <w:rsid w:val="00053BE1"/>
    <w:rsid w:val="000552D2"/>
    <w:rsid w:val="00057122"/>
    <w:rsid w:val="00057E62"/>
    <w:rsid w:val="00072F81"/>
    <w:rsid w:val="00073D70"/>
    <w:rsid w:val="000755BA"/>
    <w:rsid w:val="00080BF9"/>
    <w:rsid w:val="00083A67"/>
    <w:rsid w:val="00084C9D"/>
    <w:rsid w:val="0008512A"/>
    <w:rsid w:val="0009122A"/>
    <w:rsid w:val="0009270B"/>
    <w:rsid w:val="000951BF"/>
    <w:rsid w:val="000973EE"/>
    <w:rsid w:val="000A1F1E"/>
    <w:rsid w:val="000A4139"/>
    <w:rsid w:val="000B3971"/>
    <w:rsid w:val="000B6936"/>
    <w:rsid w:val="000C2426"/>
    <w:rsid w:val="000D048F"/>
    <w:rsid w:val="000D10F6"/>
    <w:rsid w:val="000D3267"/>
    <w:rsid w:val="000D4FB2"/>
    <w:rsid w:val="000D622B"/>
    <w:rsid w:val="000D79C3"/>
    <w:rsid w:val="000F132E"/>
    <w:rsid w:val="0010301F"/>
    <w:rsid w:val="00103A9B"/>
    <w:rsid w:val="00104A05"/>
    <w:rsid w:val="0011275B"/>
    <w:rsid w:val="0011483F"/>
    <w:rsid w:val="001151DF"/>
    <w:rsid w:val="00115D5B"/>
    <w:rsid w:val="00116101"/>
    <w:rsid w:val="00116F1A"/>
    <w:rsid w:val="00117C87"/>
    <w:rsid w:val="00120D10"/>
    <w:rsid w:val="00125114"/>
    <w:rsid w:val="00126506"/>
    <w:rsid w:val="00136FEA"/>
    <w:rsid w:val="00144E92"/>
    <w:rsid w:val="0014622F"/>
    <w:rsid w:val="00153F72"/>
    <w:rsid w:val="00154DFD"/>
    <w:rsid w:val="001672E7"/>
    <w:rsid w:val="00170CF2"/>
    <w:rsid w:val="00172111"/>
    <w:rsid w:val="001854F6"/>
    <w:rsid w:val="00187C5D"/>
    <w:rsid w:val="00190094"/>
    <w:rsid w:val="0019070D"/>
    <w:rsid w:val="001A604C"/>
    <w:rsid w:val="001A7FBF"/>
    <w:rsid w:val="001B0988"/>
    <w:rsid w:val="001B1945"/>
    <w:rsid w:val="001C0D89"/>
    <w:rsid w:val="001C16E9"/>
    <w:rsid w:val="001C4FE7"/>
    <w:rsid w:val="001C70FC"/>
    <w:rsid w:val="001E23B8"/>
    <w:rsid w:val="001F2174"/>
    <w:rsid w:val="00206613"/>
    <w:rsid w:val="00225DC4"/>
    <w:rsid w:val="002450D7"/>
    <w:rsid w:val="002472DB"/>
    <w:rsid w:val="00250CF1"/>
    <w:rsid w:val="0025425E"/>
    <w:rsid w:val="00256FA9"/>
    <w:rsid w:val="00262572"/>
    <w:rsid w:val="00267310"/>
    <w:rsid w:val="002734FD"/>
    <w:rsid w:val="00281716"/>
    <w:rsid w:val="002869D7"/>
    <w:rsid w:val="002A4756"/>
    <w:rsid w:val="002A5B53"/>
    <w:rsid w:val="002C52AE"/>
    <w:rsid w:val="002D38A8"/>
    <w:rsid w:val="002D5BDE"/>
    <w:rsid w:val="002E4D36"/>
    <w:rsid w:val="002F0A3D"/>
    <w:rsid w:val="003108C6"/>
    <w:rsid w:val="00315783"/>
    <w:rsid w:val="003420E0"/>
    <w:rsid w:val="003448E8"/>
    <w:rsid w:val="0036074C"/>
    <w:rsid w:val="00365C43"/>
    <w:rsid w:val="0036774E"/>
    <w:rsid w:val="003776CF"/>
    <w:rsid w:val="00381BE7"/>
    <w:rsid w:val="0039586E"/>
    <w:rsid w:val="003B46A6"/>
    <w:rsid w:val="003B79CC"/>
    <w:rsid w:val="003C436E"/>
    <w:rsid w:val="003D09B4"/>
    <w:rsid w:val="003D3238"/>
    <w:rsid w:val="003D340B"/>
    <w:rsid w:val="003D372F"/>
    <w:rsid w:val="003D4FCA"/>
    <w:rsid w:val="003D76DA"/>
    <w:rsid w:val="003D7FC0"/>
    <w:rsid w:val="003F4B29"/>
    <w:rsid w:val="004014CB"/>
    <w:rsid w:val="004032EC"/>
    <w:rsid w:val="00405B93"/>
    <w:rsid w:val="00413A85"/>
    <w:rsid w:val="00420558"/>
    <w:rsid w:val="00420E85"/>
    <w:rsid w:val="004307C7"/>
    <w:rsid w:val="00430B4A"/>
    <w:rsid w:val="00431874"/>
    <w:rsid w:val="00431E9D"/>
    <w:rsid w:val="004368B8"/>
    <w:rsid w:val="00441619"/>
    <w:rsid w:val="00445B3B"/>
    <w:rsid w:val="0044731C"/>
    <w:rsid w:val="00453BCB"/>
    <w:rsid w:val="004545DF"/>
    <w:rsid w:val="00455CA5"/>
    <w:rsid w:val="00457AA3"/>
    <w:rsid w:val="004610C1"/>
    <w:rsid w:val="00471667"/>
    <w:rsid w:val="0047773B"/>
    <w:rsid w:val="00482566"/>
    <w:rsid w:val="00492CD9"/>
    <w:rsid w:val="00493067"/>
    <w:rsid w:val="004A0A85"/>
    <w:rsid w:val="004B3597"/>
    <w:rsid w:val="004C3988"/>
    <w:rsid w:val="004C636D"/>
    <w:rsid w:val="004E3E08"/>
    <w:rsid w:val="004E6A33"/>
    <w:rsid w:val="004E7F8C"/>
    <w:rsid w:val="004F260D"/>
    <w:rsid w:val="004F349A"/>
    <w:rsid w:val="004F3E95"/>
    <w:rsid w:val="00500E65"/>
    <w:rsid w:val="00507337"/>
    <w:rsid w:val="005237D9"/>
    <w:rsid w:val="005505BD"/>
    <w:rsid w:val="005642C9"/>
    <w:rsid w:val="005651F3"/>
    <w:rsid w:val="005654AC"/>
    <w:rsid w:val="0057368E"/>
    <w:rsid w:val="005810E1"/>
    <w:rsid w:val="00583FD6"/>
    <w:rsid w:val="0058584B"/>
    <w:rsid w:val="0058733B"/>
    <w:rsid w:val="0059371D"/>
    <w:rsid w:val="00593E36"/>
    <w:rsid w:val="005A1F45"/>
    <w:rsid w:val="005A20AB"/>
    <w:rsid w:val="005A5096"/>
    <w:rsid w:val="005A6B7D"/>
    <w:rsid w:val="005B2FC9"/>
    <w:rsid w:val="005B553A"/>
    <w:rsid w:val="005C10AE"/>
    <w:rsid w:val="005C50B7"/>
    <w:rsid w:val="005D03EA"/>
    <w:rsid w:val="005E57BA"/>
    <w:rsid w:val="005F401B"/>
    <w:rsid w:val="005F689F"/>
    <w:rsid w:val="00600A71"/>
    <w:rsid w:val="00600E76"/>
    <w:rsid w:val="006025EB"/>
    <w:rsid w:val="006030FB"/>
    <w:rsid w:val="0061457D"/>
    <w:rsid w:val="0061715E"/>
    <w:rsid w:val="00622C34"/>
    <w:rsid w:val="0063083A"/>
    <w:rsid w:val="00631995"/>
    <w:rsid w:val="00637411"/>
    <w:rsid w:val="00640C32"/>
    <w:rsid w:val="00651FEA"/>
    <w:rsid w:val="006554D3"/>
    <w:rsid w:val="00666085"/>
    <w:rsid w:val="00666245"/>
    <w:rsid w:val="0067644B"/>
    <w:rsid w:val="00676B79"/>
    <w:rsid w:val="00680F22"/>
    <w:rsid w:val="00682A8C"/>
    <w:rsid w:val="00690BC3"/>
    <w:rsid w:val="00694923"/>
    <w:rsid w:val="006A4731"/>
    <w:rsid w:val="006A6C0A"/>
    <w:rsid w:val="006A700C"/>
    <w:rsid w:val="006C44B7"/>
    <w:rsid w:val="006D5D87"/>
    <w:rsid w:val="006E2B91"/>
    <w:rsid w:val="006F2C58"/>
    <w:rsid w:val="006F375B"/>
    <w:rsid w:val="006F4C7B"/>
    <w:rsid w:val="006F4D50"/>
    <w:rsid w:val="006F565A"/>
    <w:rsid w:val="00700017"/>
    <w:rsid w:val="0070302D"/>
    <w:rsid w:val="007054A7"/>
    <w:rsid w:val="00711E52"/>
    <w:rsid w:val="007159E9"/>
    <w:rsid w:val="00737E09"/>
    <w:rsid w:val="00744896"/>
    <w:rsid w:val="00747ECC"/>
    <w:rsid w:val="007568A5"/>
    <w:rsid w:val="007604BA"/>
    <w:rsid w:val="0076777E"/>
    <w:rsid w:val="00771043"/>
    <w:rsid w:val="007733AC"/>
    <w:rsid w:val="00773E2C"/>
    <w:rsid w:val="00776CDD"/>
    <w:rsid w:val="007849DB"/>
    <w:rsid w:val="00785531"/>
    <w:rsid w:val="00786DC9"/>
    <w:rsid w:val="00794FBB"/>
    <w:rsid w:val="007970D4"/>
    <w:rsid w:val="00797787"/>
    <w:rsid w:val="007A0A72"/>
    <w:rsid w:val="007A5CCB"/>
    <w:rsid w:val="007A7DD5"/>
    <w:rsid w:val="007C2C05"/>
    <w:rsid w:val="007D3901"/>
    <w:rsid w:val="007D4D7E"/>
    <w:rsid w:val="007D5066"/>
    <w:rsid w:val="007E4A7D"/>
    <w:rsid w:val="007F5F50"/>
    <w:rsid w:val="00805740"/>
    <w:rsid w:val="0080739A"/>
    <w:rsid w:val="00807CFA"/>
    <w:rsid w:val="00810115"/>
    <w:rsid w:val="00815D0F"/>
    <w:rsid w:val="00817683"/>
    <w:rsid w:val="00820EE6"/>
    <w:rsid w:val="00823C74"/>
    <w:rsid w:val="00827FC0"/>
    <w:rsid w:val="008330C6"/>
    <w:rsid w:val="008349A8"/>
    <w:rsid w:val="0084160F"/>
    <w:rsid w:val="00846491"/>
    <w:rsid w:val="00852A17"/>
    <w:rsid w:val="00856B80"/>
    <w:rsid w:val="00870099"/>
    <w:rsid w:val="008714FD"/>
    <w:rsid w:val="00877968"/>
    <w:rsid w:val="00880655"/>
    <w:rsid w:val="00882635"/>
    <w:rsid w:val="008865EA"/>
    <w:rsid w:val="00886FD9"/>
    <w:rsid w:val="008960A5"/>
    <w:rsid w:val="00896105"/>
    <w:rsid w:val="008A27C4"/>
    <w:rsid w:val="008A62DD"/>
    <w:rsid w:val="008C08FD"/>
    <w:rsid w:val="008C1B4B"/>
    <w:rsid w:val="008D1A97"/>
    <w:rsid w:val="008D55CA"/>
    <w:rsid w:val="008D66FC"/>
    <w:rsid w:val="008E35D6"/>
    <w:rsid w:val="008E7278"/>
    <w:rsid w:val="008E75FC"/>
    <w:rsid w:val="00903519"/>
    <w:rsid w:val="009100D8"/>
    <w:rsid w:val="00920360"/>
    <w:rsid w:val="00920A76"/>
    <w:rsid w:val="00925636"/>
    <w:rsid w:val="00930E4A"/>
    <w:rsid w:val="0093436A"/>
    <w:rsid w:val="00943DA6"/>
    <w:rsid w:val="009467BA"/>
    <w:rsid w:val="00964FB2"/>
    <w:rsid w:val="00967317"/>
    <w:rsid w:val="00974577"/>
    <w:rsid w:val="0097654B"/>
    <w:rsid w:val="00991CEC"/>
    <w:rsid w:val="009932F8"/>
    <w:rsid w:val="0099349E"/>
    <w:rsid w:val="009A5446"/>
    <w:rsid w:val="009A5470"/>
    <w:rsid w:val="009A6259"/>
    <w:rsid w:val="009B783C"/>
    <w:rsid w:val="009C5B86"/>
    <w:rsid w:val="009C5BE7"/>
    <w:rsid w:val="009C7C7B"/>
    <w:rsid w:val="009D0BC3"/>
    <w:rsid w:val="009D5479"/>
    <w:rsid w:val="009E09A4"/>
    <w:rsid w:val="00A10484"/>
    <w:rsid w:val="00A16630"/>
    <w:rsid w:val="00A3286C"/>
    <w:rsid w:val="00A369F5"/>
    <w:rsid w:val="00A40B1D"/>
    <w:rsid w:val="00A445DD"/>
    <w:rsid w:val="00A513FA"/>
    <w:rsid w:val="00A56654"/>
    <w:rsid w:val="00A70C55"/>
    <w:rsid w:val="00A73DD9"/>
    <w:rsid w:val="00A7483D"/>
    <w:rsid w:val="00A92905"/>
    <w:rsid w:val="00A978F6"/>
    <w:rsid w:val="00AA0355"/>
    <w:rsid w:val="00AA03AD"/>
    <w:rsid w:val="00AA06B0"/>
    <w:rsid w:val="00AA4AFF"/>
    <w:rsid w:val="00AA6561"/>
    <w:rsid w:val="00AB13EF"/>
    <w:rsid w:val="00AB257F"/>
    <w:rsid w:val="00AB557F"/>
    <w:rsid w:val="00AC00D2"/>
    <w:rsid w:val="00AE6531"/>
    <w:rsid w:val="00AE69E4"/>
    <w:rsid w:val="00AF2F87"/>
    <w:rsid w:val="00AF44BE"/>
    <w:rsid w:val="00AF7E3D"/>
    <w:rsid w:val="00AF7EB9"/>
    <w:rsid w:val="00B03C02"/>
    <w:rsid w:val="00B05733"/>
    <w:rsid w:val="00B07761"/>
    <w:rsid w:val="00B25F14"/>
    <w:rsid w:val="00B333FA"/>
    <w:rsid w:val="00B4560D"/>
    <w:rsid w:val="00B513FD"/>
    <w:rsid w:val="00B727F3"/>
    <w:rsid w:val="00B72F19"/>
    <w:rsid w:val="00B93DFA"/>
    <w:rsid w:val="00B95737"/>
    <w:rsid w:val="00B95E2C"/>
    <w:rsid w:val="00B96354"/>
    <w:rsid w:val="00BA4582"/>
    <w:rsid w:val="00BA7948"/>
    <w:rsid w:val="00BB2C7B"/>
    <w:rsid w:val="00BB3942"/>
    <w:rsid w:val="00BB76DC"/>
    <w:rsid w:val="00BD0D87"/>
    <w:rsid w:val="00BD65A8"/>
    <w:rsid w:val="00BE01FF"/>
    <w:rsid w:val="00BF5495"/>
    <w:rsid w:val="00BF604A"/>
    <w:rsid w:val="00C0310F"/>
    <w:rsid w:val="00C061E5"/>
    <w:rsid w:val="00C074A7"/>
    <w:rsid w:val="00C13AAA"/>
    <w:rsid w:val="00C22AE3"/>
    <w:rsid w:val="00C26718"/>
    <w:rsid w:val="00C35BC3"/>
    <w:rsid w:val="00C419E3"/>
    <w:rsid w:val="00C47650"/>
    <w:rsid w:val="00C52C9A"/>
    <w:rsid w:val="00C56BF0"/>
    <w:rsid w:val="00C61561"/>
    <w:rsid w:val="00C635D5"/>
    <w:rsid w:val="00C66DD0"/>
    <w:rsid w:val="00C6713C"/>
    <w:rsid w:val="00C679EC"/>
    <w:rsid w:val="00C750B7"/>
    <w:rsid w:val="00C75526"/>
    <w:rsid w:val="00C7786A"/>
    <w:rsid w:val="00C77ECB"/>
    <w:rsid w:val="00C82768"/>
    <w:rsid w:val="00C8331D"/>
    <w:rsid w:val="00C83648"/>
    <w:rsid w:val="00CA2E96"/>
    <w:rsid w:val="00CA6AE7"/>
    <w:rsid w:val="00CB2C89"/>
    <w:rsid w:val="00CB3F68"/>
    <w:rsid w:val="00CB4DCB"/>
    <w:rsid w:val="00CB577C"/>
    <w:rsid w:val="00CB7F38"/>
    <w:rsid w:val="00CC50AD"/>
    <w:rsid w:val="00CD6390"/>
    <w:rsid w:val="00CE5874"/>
    <w:rsid w:val="00D23FF9"/>
    <w:rsid w:val="00D27FFE"/>
    <w:rsid w:val="00D3130B"/>
    <w:rsid w:val="00D3357D"/>
    <w:rsid w:val="00D3371E"/>
    <w:rsid w:val="00D660E4"/>
    <w:rsid w:val="00D75569"/>
    <w:rsid w:val="00D76CD6"/>
    <w:rsid w:val="00D779F0"/>
    <w:rsid w:val="00D81D0C"/>
    <w:rsid w:val="00D9315D"/>
    <w:rsid w:val="00DA0B9D"/>
    <w:rsid w:val="00DB3367"/>
    <w:rsid w:val="00DB3F34"/>
    <w:rsid w:val="00DB5748"/>
    <w:rsid w:val="00DC16E1"/>
    <w:rsid w:val="00DC3D3D"/>
    <w:rsid w:val="00DC4BF8"/>
    <w:rsid w:val="00DC6794"/>
    <w:rsid w:val="00DD3C0F"/>
    <w:rsid w:val="00DD3CF6"/>
    <w:rsid w:val="00DD7D43"/>
    <w:rsid w:val="00DE4BF1"/>
    <w:rsid w:val="00DF11CD"/>
    <w:rsid w:val="00DF55A2"/>
    <w:rsid w:val="00DF57E8"/>
    <w:rsid w:val="00E0194A"/>
    <w:rsid w:val="00E02B4E"/>
    <w:rsid w:val="00E04BC2"/>
    <w:rsid w:val="00E2063B"/>
    <w:rsid w:val="00E22EF6"/>
    <w:rsid w:val="00E24B88"/>
    <w:rsid w:val="00E5040C"/>
    <w:rsid w:val="00E661C5"/>
    <w:rsid w:val="00E70D8D"/>
    <w:rsid w:val="00E863EA"/>
    <w:rsid w:val="00E8732B"/>
    <w:rsid w:val="00E91BA0"/>
    <w:rsid w:val="00E936C8"/>
    <w:rsid w:val="00E971AD"/>
    <w:rsid w:val="00E97213"/>
    <w:rsid w:val="00EB00C2"/>
    <w:rsid w:val="00EC112B"/>
    <w:rsid w:val="00EE461D"/>
    <w:rsid w:val="00EE66B2"/>
    <w:rsid w:val="00EE6889"/>
    <w:rsid w:val="00EF2ADA"/>
    <w:rsid w:val="00F0048B"/>
    <w:rsid w:val="00F01B48"/>
    <w:rsid w:val="00F01BBD"/>
    <w:rsid w:val="00F03170"/>
    <w:rsid w:val="00F04032"/>
    <w:rsid w:val="00F11EB5"/>
    <w:rsid w:val="00F14D81"/>
    <w:rsid w:val="00F1586C"/>
    <w:rsid w:val="00F16787"/>
    <w:rsid w:val="00F25EC9"/>
    <w:rsid w:val="00F27F34"/>
    <w:rsid w:val="00F3106F"/>
    <w:rsid w:val="00F36CF3"/>
    <w:rsid w:val="00F40708"/>
    <w:rsid w:val="00F500A7"/>
    <w:rsid w:val="00F57FD8"/>
    <w:rsid w:val="00F70703"/>
    <w:rsid w:val="00F740F4"/>
    <w:rsid w:val="00F74571"/>
    <w:rsid w:val="00F80299"/>
    <w:rsid w:val="00F943DB"/>
    <w:rsid w:val="00F97759"/>
    <w:rsid w:val="00FA1ECC"/>
    <w:rsid w:val="00FA1F7B"/>
    <w:rsid w:val="00FB5DED"/>
    <w:rsid w:val="00FC512B"/>
    <w:rsid w:val="00FD65CD"/>
    <w:rsid w:val="00FE0663"/>
    <w:rsid w:val="00FE59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15:docId w15:val="{87D17D4A-8844-4DA9-BA09-6DF9F251C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FootnoteText">
    <w:name w:val="footnote text"/>
    <w:basedOn w:val="Normal"/>
    <w:link w:val="FootnoteTextChar"/>
    <w:uiPriority w:val="99"/>
    <w:semiHidden/>
    <w:unhideWhenUsed/>
    <w:rsid w:val="00AB13EF"/>
  </w:style>
  <w:style w:type="character" w:customStyle="1" w:styleId="FootnoteTextChar">
    <w:name w:val="Footnote Text Char"/>
    <w:basedOn w:val="DefaultParagraphFont"/>
    <w:link w:val="FootnoteText"/>
    <w:uiPriority w:val="99"/>
    <w:semiHidden/>
    <w:rsid w:val="00AB13EF"/>
  </w:style>
  <w:style w:type="character" w:styleId="FootnoteReference">
    <w:name w:val="footnote reference"/>
    <w:basedOn w:val="DefaultParagraphFont"/>
    <w:uiPriority w:val="99"/>
    <w:semiHidden/>
    <w:unhideWhenUsed/>
    <w:rsid w:val="00AB13EF"/>
    <w:rPr>
      <w:vertAlign w:val="superscript"/>
    </w:rPr>
  </w:style>
  <w:style w:type="paragraph" w:styleId="Revision">
    <w:name w:val="Revision"/>
    <w:hidden/>
    <w:uiPriority w:val="99"/>
    <w:semiHidden/>
    <w:rsid w:val="003D3238"/>
  </w:style>
  <w:style w:type="character" w:styleId="CommentReference">
    <w:name w:val="annotation reference"/>
    <w:basedOn w:val="DefaultParagraphFont"/>
    <w:uiPriority w:val="99"/>
    <w:semiHidden/>
    <w:unhideWhenUsed/>
    <w:rsid w:val="00CA2E96"/>
    <w:rPr>
      <w:sz w:val="16"/>
      <w:szCs w:val="16"/>
    </w:rPr>
  </w:style>
  <w:style w:type="paragraph" w:styleId="CommentText">
    <w:name w:val="annotation text"/>
    <w:basedOn w:val="Normal"/>
    <w:link w:val="CommentTextChar"/>
    <w:uiPriority w:val="99"/>
    <w:unhideWhenUsed/>
    <w:rsid w:val="00CA2E96"/>
  </w:style>
  <w:style w:type="character" w:customStyle="1" w:styleId="CommentTextChar">
    <w:name w:val="Comment Text Char"/>
    <w:basedOn w:val="DefaultParagraphFont"/>
    <w:link w:val="CommentText"/>
    <w:uiPriority w:val="99"/>
    <w:rsid w:val="00CA2E96"/>
  </w:style>
  <w:style w:type="paragraph" w:styleId="CommentSubject">
    <w:name w:val="annotation subject"/>
    <w:basedOn w:val="CommentText"/>
    <w:next w:val="CommentText"/>
    <w:link w:val="CommentSubjectChar"/>
    <w:uiPriority w:val="99"/>
    <w:semiHidden/>
    <w:unhideWhenUsed/>
    <w:rsid w:val="00CA2E96"/>
    <w:rPr>
      <w:b/>
      <w:bCs/>
    </w:rPr>
  </w:style>
  <w:style w:type="character" w:customStyle="1" w:styleId="CommentSubjectChar">
    <w:name w:val="Comment Subject Char"/>
    <w:basedOn w:val="CommentTextChar"/>
    <w:link w:val="CommentSubject"/>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 w:type="paragraph" w:customStyle="1" w:styleId="default0">
    <w:name w:val="default"/>
    <w:basedOn w:val="Normal"/>
    <w:rsid w:val="000A1F1E"/>
    <w:pPr>
      <w:spacing w:before="100" w:beforeAutospacing="1" w:after="100" w:afterAutospacing="1"/>
    </w:pPr>
    <w:rPr>
      <w:rFonts w:ascii="Calibri" w:eastAsiaTheme="minorHAnsi" w:hAnsi="Calibri" w:cs="Calibri"/>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14</Pages>
  <Words>6551</Words>
  <Characters>37347</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alin.danciu@mfe.gov.ro</dc:creator>
  <cp:lastModifiedBy>Maria Gabriela Fetche</cp:lastModifiedBy>
  <cp:revision>19</cp:revision>
  <dcterms:created xsi:type="dcterms:W3CDTF">2025-04-22T16:26:00Z</dcterms:created>
  <dcterms:modified xsi:type="dcterms:W3CDTF">2025-05-29T09:03:00Z</dcterms:modified>
</cp:coreProperties>
</file>